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3B2" w:rsidRPr="004A2744" w:rsidRDefault="007063B2" w:rsidP="007063B2">
      <w:pPr>
        <w:jc w:val="center"/>
        <w:rPr>
          <w:rFonts w:ascii="Times New Roman" w:hAnsi="Times New Roman"/>
          <w:sz w:val="56"/>
        </w:rPr>
      </w:pPr>
      <w:r>
        <w:rPr>
          <w:rFonts w:ascii="Times New Roman" w:hAnsi="Times New Roman"/>
          <w:sz w:val="56"/>
        </w:rPr>
        <w:t>US History Syllabus</w:t>
      </w:r>
      <w:r w:rsidR="00915318">
        <w:rPr>
          <w:rFonts w:ascii="Times New Roman" w:hAnsi="Times New Roman"/>
          <w:sz w:val="56"/>
        </w:rPr>
        <w:t>*</w:t>
      </w:r>
    </w:p>
    <w:p w:rsidR="007063B2" w:rsidRDefault="00A552EF" w:rsidP="007063B2">
      <w:pPr>
        <w:jc w:val="center"/>
        <w:rPr>
          <w:rFonts w:ascii="Times New Roman" w:hAnsi="Times New Roman"/>
        </w:rPr>
      </w:pPr>
      <w:r>
        <w:rPr>
          <w:rFonts w:ascii="Times New Roman" w:hAnsi="Times New Roman"/>
        </w:rPr>
        <w:t>QUARTER II</w:t>
      </w:r>
    </w:p>
    <w:p w:rsidR="007063B2" w:rsidRDefault="00A552EF" w:rsidP="007063B2">
      <w:pPr>
        <w:rPr>
          <w:rFonts w:ascii="Times New Roman" w:hAnsi="Times New Roman"/>
          <w:sz w:val="32"/>
        </w:rPr>
      </w:pPr>
      <w:r>
        <w:rPr>
          <w:rFonts w:ascii="Times New Roman" w:hAnsi="Times New Roman"/>
          <w:noProof/>
          <w:sz w:val="32"/>
        </w:rPr>
        <w:drawing>
          <wp:anchor distT="0" distB="0" distL="114300" distR="114300" simplePos="0" relativeHeight="251665408" behindDoc="0" locked="0" layoutInCell="1" allowOverlap="1">
            <wp:simplePos x="0" y="0"/>
            <wp:positionH relativeFrom="column">
              <wp:posOffset>-228600</wp:posOffset>
            </wp:positionH>
            <wp:positionV relativeFrom="paragraph">
              <wp:posOffset>101600</wp:posOffset>
            </wp:positionV>
            <wp:extent cx="1888490" cy="1413510"/>
            <wp:effectExtent l="50800" t="25400" r="16510" b="8890"/>
            <wp:wrapSquare wrapText="bothSides"/>
            <wp:docPr id="7" name="" descr=":declaration-of-independence-125x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claration-of-independence-125x93.jpg"/>
                    <pic:cNvPicPr>
                      <a:picLocks noChangeAspect="1" noChangeArrowheads="1"/>
                    </pic:cNvPicPr>
                  </pic:nvPicPr>
                  <pic:blipFill>
                    <a:blip r:embed="rId5"/>
                    <a:srcRect/>
                    <a:stretch>
                      <a:fillRect/>
                    </a:stretch>
                  </pic:blipFill>
                  <pic:spPr bwMode="auto">
                    <a:xfrm>
                      <a:off x="0" y="0"/>
                      <a:ext cx="1888490" cy="1413510"/>
                    </a:xfrm>
                    <a:prstGeom prst="rect">
                      <a:avLst/>
                    </a:prstGeom>
                    <a:noFill/>
                    <a:ln w="9525">
                      <a:solidFill>
                        <a:schemeClr val="tx1"/>
                      </a:solidFill>
                      <a:miter lim="800000"/>
                      <a:headEnd/>
                      <a:tailEnd/>
                    </a:ln>
                  </pic:spPr>
                </pic:pic>
              </a:graphicData>
            </a:graphic>
          </wp:anchor>
        </w:drawing>
      </w:r>
      <w:r>
        <w:rPr>
          <w:rFonts w:ascii="Times New Roman" w:hAnsi="Times New Roman"/>
          <w:noProof/>
          <w:sz w:val="32"/>
        </w:rPr>
        <w:drawing>
          <wp:anchor distT="0" distB="0" distL="114300" distR="114300" simplePos="0" relativeHeight="251666432" behindDoc="0" locked="0" layoutInCell="1" allowOverlap="1">
            <wp:simplePos x="0" y="0"/>
            <wp:positionH relativeFrom="column">
              <wp:posOffset>4114800</wp:posOffset>
            </wp:positionH>
            <wp:positionV relativeFrom="paragraph">
              <wp:posOffset>101600</wp:posOffset>
            </wp:positionV>
            <wp:extent cx="2108200" cy="1336040"/>
            <wp:effectExtent l="50800" t="25400" r="25400" b="10160"/>
            <wp:wrapSquare wrapText="bothSides"/>
            <wp:docPr id="8" name="" descr=":louisiana_purchase_treaty_agre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uisiana_purchase_treaty_agreement.jpg"/>
                    <pic:cNvPicPr>
                      <a:picLocks noChangeAspect="1" noChangeArrowheads="1"/>
                    </pic:cNvPicPr>
                  </pic:nvPicPr>
                  <pic:blipFill>
                    <a:blip r:embed="rId6"/>
                    <a:srcRect/>
                    <a:stretch>
                      <a:fillRect/>
                    </a:stretch>
                  </pic:blipFill>
                  <pic:spPr bwMode="auto">
                    <a:xfrm>
                      <a:off x="0" y="0"/>
                      <a:ext cx="2108200" cy="1336040"/>
                    </a:xfrm>
                    <a:prstGeom prst="rect">
                      <a:avLst/>
                    </a:prstGeom>
                    <a:noFill/>
                    <a:ln w="9525">
                      <a:solidFill>
                        <a:schemeClr val="tx1"/>
                      </a:solidFill>
                      <a:miter lim="800000"/>
                      <a:headEnd/>
                      <a:tailEnd/>
                    </a:ln>
                  </pic:spPr>
                </pic:pic>
              </a:graphicData>
            </a:graphic>
          </wp:anchor>
        </w:drawing>
      </w:r>
    </w:p>
    <w:p w:rsidR="007063B2" w:rsidRPr="007063B2" w:rsidRDefault="007063B2" w:rsidP="007063B2">
      <w:pPr>
        <w:jc w:val="center"/>
        <w:rPr>
          <w:rFonts w:ascii="Times New Roman" w:hAnsi="Times New Roman"/>
          <w:sz w:val="32"/>
        </w:rPr>
      </w:pPr>
      <w:r w:rsidRPr="007063B2">
        <w:rPr>
          <w:rFonts w:ascii="Times New Roman" w:hAnsi="Times New Roman"/>
          <w:sz w:val="32"/>
        </w:rPr>
        <w:t>Three Worlds Meet:</w:t>
      </w:r>
    </w:p>
    <w:p w:rsidR="007063B2" w:rsidRPr="007063B2" w:rsidRDefault="00A552EF" w:rsidP="007063B2">
      <w:pPr>
        <w:jc w:val="center"/>
        <w:rPr>
          <w:rFonts w:ascii="Times New Roman" w:hAnsi="Times New Roman"/>
          <w:sz w:val="32"/>
        </w:rPr>
      </w:pPr>
      <w:r>
        <w:rPr>
          <w:rFonts w:ascii="Times New Roman" w:hAnsi="Times New Roman"/>
          <w:sz w:val="32"/>
        </w:rPr>
        <w:t>The American Revolution</w:t>
      </w:r>
    </w:p>
    <w:p w:rsidR="007063B2" w:rsidRPr="007063B2" w:rsidRDefault="007063B2" w:rsidP="007063B2">
      <w:pPr>
        <w:jc w:val="center"/>
        <w:rPr>
          <w:rFonts w:ascii="Times New Roman" w:hAnsi="Times New Roman"/>
          <w:sz w:val="32"/>
        </w:rPr>
      </w:pPr>
    </w:p>
    <w:p w:rsidR="007063B2" w:rsidRPr="007063B2" w:rsidRDefault="007063B2" w:rsidP="007063B2">
      <w:pPr>
        <w:jc w:val="center"/>
        <w:rPr>
          <w:rFonts w:ascii="Times New Roman" w:hAnsi="Times New Roman"/>
          <w:sz w:val="32"/>
        </w:rPr>
      </w:pPr>
      <w:r w:rsidRPr="007063B2">
        <w:rPr>
          <w:rFonts w:ascii="Times New Roman" w:hAnsi="Times New Roman"/>
          <w:sz w:val="32"/>
        </w:rPr>
        <w:t>The Road to Revolution</w:t>
      </w:r>
    </w:p>
    <w:p w:rsidR="007063B2" w:rsidRPr="007063B2" w:rsidRDefault="007063B2" w:rsidP="007063B2">
      <w:pPr>
        <w:jc w:val="center"/>
        <w:rPr>
          <w:rFonts w:ascii="Times New Roman" w:hAnsi="Times New Roman"/>
          <w:sz w:val="32"/>
        </w:rPr>
      </w:pPr>
      <w:r w:rsidRPr="007063B2">
        <w:rPr>
          <w:rFonts w:ascii="Times New Roman" w:hAnsi="Times New Roman"/>
          <w:sz w:val="32"/>
        </w:rPr>
        <w:t>1763-1776</w:t>
      </w:r>
    </w:p>
    <w:p w:rsidR="000B716F" w:rsidRDefault="000B716F" w:rsidP="00916F60">
      <w:pPr>
        <w:rPr>
          <w:rFonts w:ascii="Times New Roman" w:hAnsi="Times New Roman"/>
          <w:b/>
          <w:sz w:val="16"/>
        </w:rPr>
      </w:pPr>
    </w:p>
    <w:p w:rsidR="000B716F" w:rsidRDefault="000B716F" w:rsidP="00916F60">
      <w:pPr>
        <w:rPr>
          <w:rFonts w:ascii="Times New Roman" w:hAnsi="Times New Roman"/>
          <w:b/>
          <w:sz w:val="16"/>
        </w:rPr>
      </w:pPr>
    </w:p>
    <w:p w:rsidR="007063B2" w:rsidRDefault="007063B2" w:rsidP="00916F60">
      <w:pPr>
        <w:rPr>
          <w:rFonts w:ascii="Times New Roman" w:hAnsi="Times New Roman"/>
          <w:b/>
          <w:sz w:val="16"/>
        </w:rPr>
      </w:pPr>
    </w:p>
    <w:p w:rsidR="007063B2" w:rsidRDefault="007063B2" w:rsidP="00916F60">
      <w:pPr>
        <w:rPr>
          <w:rFonts w:ascii="Times New Roman" w:hAnsi="Times New Roman"/>
          <w:b/>
          <w:sz w:val="16"/>
        </w:rPr>
      </w:pPr>
    </w:p>
    <w:tbl>
      <w:tblPr>
        <w:tblStyle w:val="TableGrid"/>
        <w:tblW w:w="9828" w:type="dxa"/>
        <w:tblLook w:val="00BF"/>
      </w:tblPr>
      <w:tblGrid>
        <w:gridCol w:w="5598"/>
        <w:gridCol w:w="4230"/>
      </w:tblGrid>
      <w:tr w:rsidR="007063B2" w:rsidRPr="00076489">
        <w:trPr>
          <w:trHeight w:val="363"/>
        </w:trPr>
        <w:tc>
          <w:tcPr>
            <w:tcW w:w="5598" w:type="dxa"/>
          </w:tcPr>
          <w:p w:rsidR="007063B2" w:rsidRPr="00076489" w:rsidRDefault="007063B2" w:rsidP="00693C5C">
            <w:pPr>
              <w:jc w:val="center"/>
              <w:rPr>
                <w:rFonts w:ascii="Times New Roman" w:hAnsi="Times New Roman"/>
                <w:sz w:val="32"/>
              </w:rPr>
            </w:pPr>
            <w:r w:rsidRPr="00076489">
              <w:rPr>
                <w:rFonts w:ascii="Times New Roman" w:hAnsi="Times New Roman"/>
                <w:sz w:val="32"/>
              </w:rPr>
              <w:t>Topics</w:t>
            </w:r>
          </w:p>
        </w:tc>
        <w:tc>
          <w:tcPr>
            <w:tcW w:w="4230" w:type="dxa"/>
          </w:tcPr>
          <w:p w:rsidR="007063B2" w:rsidRPr="00076489" w:rsidRDefault="007063B2" w:rsidP="00693C5C">
            <w:pPr>
              <w:jc w:val="center"/>
              <w:rPr>
                <w:rFonts w:ascii="Times New Roman" w:hAnsi="Times New Roman"/>
                <w:sz w:val="32"/>
              </w:rPr>
            </w:pPr>
            <w:r w:rsidRPr="00076489">
              <w:rPr>
                <w:rFonts w:ascii="Times New Roman" w:hAnsi="Times New Roman"/>
                <w:sz w:val="32"/>
              </w:rPr>
              <w:t>Themes</w:t>
            </w:r>
          </w:p>
        </w:tc>
      </w:tr>
      <w:tr w:rsidR="007063B2" w:rsidRPr="00076489">
        <w:trPr>
          <w:trHeight w:val="2237"/>
        </w:trPr>
        <w:tc>
          <w:tcPr>
            <w:tcW w:w="5598" w:type="dxa"/>
          </w:tcPr>
          <w:p w:rsidR="007063B2" w:rsidRPr="00363844" w:rsidRDefault="007063B2" w:rsidP="00693C5C">
            <w:pPr>
              <w:rPr>
                <w:rFonts w:ascii="Times New Roman" w:hAnsi="Times New Roman"/>
                <w:sz w:val="28"/>
              </w:rPr>
            </w:pPr>
          </w:p>
          <w:p w:rsidR="00A552EF" w:rsidRDefault="00A552EF" w:rsidP="00693C5C">
            <w:pPr>
              <w:rPr>
                <w:rFonts w:ascii="Times New Roman" w:hAnsi="Times New Roman"/>
                <w:sz w:val="28"/>
              </w:rPr>
            </w:pPr>
            <w:r>
              <w:rPr>
                <w:rFonts w:ascii="Times New Roman" w:hAnsi="Times New Roman"/>
                <w:sz w:val="28"/>
              </w:rPr>
              <w:t>The American Revolution</w:t>
            </w:r>
          </w:p>
          <w:p w:rsidR="00A552EF" w:rsidRDefault="00A552EF" w:rsidP="00693C5C">
            <w:pPr>
              <w:rPr>
                <w:rFonts w:ascii="Times New Roman" w:hAnsi="Times New Roman"/>
                <w:sz w:val="28"/>
              </w:rPr>
            </w:pPr>
            <w:r>
              <w:rPr>
                <w:rFonts w:ascii="Times New Roman" w:hAnsi="Times New Roman"/>
                <w:sz w:val="28"/>
              </w:rPr>
              <w:t>Confederation to Constitution</w:t>
            </w:r>
          </w:p>
          <w:p w:rsidR="007063B2" w:rsidRPr="00363844" w:rsidRDefault="002A0929" w:rsidP="00693C5C">
            <w:pPr>
              <w:rPr>
                <w:rFonts w:ascii="Times New Roman" w:hAnsi="Times New Roman"/>
                <w:sz w:val="28"/>
              </w:rPr>
            </w:pPr>
            <w:r>
              <w:rPr>
                <w:rFonts w:ascii="Times New Roman" w:hAnsi="Times New Roman"/>
                <w:sz w:val="28"/>
              </w:rPr>
              <w:t>Constitution Handbook</w:t>
            </w:r>
          </w:p>
          <w:p w:rsidR="007063B2" w:rsidRPr="00363844" w:rsidRDefault="007063B2" w:rsidP="00693C5C">
            <w:pPr>
              <w:rPr>
                <w:rFonts w:ascii="Times New Roman" w:hAnsi="Times New Roman"/>
                <w:sz w:val="28"/>
              </w:rPr>
            </w:pPr>
          </w:p>
        </w:tc>
        <w:tc>
          <w:tcPr>
            <w:tcW w:w="4230" w:type="dxa"/>
          </w:tcPr>
          <w:p w:rsidR="007063B2" w:rsidRPr="00363844" w:rsidRDefault="007063B2" w:rsidP="00693C5C">
            <w:pPr>
              <w:rPr>
                <w:rFonts w:ascii="Times New Roman" w:hAnsi="Times New Roman"/>
                <w:sz w:val="28"/>
              </w:rPr>
            </w:pPr>
          </w:p>
          <w:p w:rsidR="007063B2" w:rsidRDefault="007063B2" w:rsidP="00693C5C">
            <w:pPr>
              <w:rPr>
                <w:rFonts w:ascii="Times New Roman" w:hAnsi="Times New Roman"/>
                <w:sz w:val="28"/>
              </w:rPr>
            </w:pPr>
            <w:r>
              <w:rPr>
                <w:rFonts w:ascii="Times New Roman" w:hAnsi="Times New Roman"/>
                <w:sz w:val="28"/>
              </w:rPr>
              <w:t>Democratic Ideals</w:t>
            </w:r>
          </w:p>
          <w:p w:rsidR="007063B2" w:rsidRDefault="007063B2" w:rsidP="00693C5C">
            <w:pPr>
              <w:rPr>
                <w:rFonts w:ascii="Times New Roman" w:hAnsi="Times New Roman"/>
                <w:sz w:val="28"/>
              </w:rPr>
            </w:pPr>
            <w:r>
              <w:rPr>
                <w:rFonts w:ascii="Times New Roman" w:hAnsi="Times New Roman"/>
                <w:sz w:val="28"/>
              </w:rPr>
              <w:t>Citizenship</w:t>
            </w:r>
          </w:p>
          <w:p w:rsidR="007063B2" w:rsidRDefault="007063B2" w:rsidP="00693C5C">
            <w:pPr>
              <w:rPr>
                <w:rFonts w:ascii="Times New Roman" w:hAnsi="Times New Roman"/>
                <w:sz w:val="28"/>
              </w:rPr>
            </w:pPr>
            <w:r>
              <w:rPr>
                <w:rFonts w:ascii="Times New Roman" w:hAnsi="Times New Roman"/>
                <w:sz w:val="28"/>
              </w:rPr>
              <w:t>Impact of the Individual</w:t>
            </w:r>
          </w:p>
          <w:p w:rsidR="007063B2" w:rsidRPr="00363844" w:rsidRDefault="007063B2" w:rsidP="00693C5C">
            <w:pPr>
              <w:rPr>
                <w:rFonts w:ascii="Times New Roman" w:hAnsi="Times New Roman"/>
                <w:sz w:val="28"/>
              </w:rPr>
            </w:pPr>
            <w:r>
              <w:rPr>
                <w:rFonts w:ascii="Times New Roman" w:hAnsi="Times New Roman"/>
                <w:sz w:val="28"/>
              </w:rPr>
              <w:t>Immigration &amp; Migration</w:t>
            </w:r>
          </w:p>
          <w:p w:rsidR="005013E9" w:rsidRDefault="005013E9" w:rsidP="00693C5C">
            <w:pPr>
              <w:rPr>
                <w:rFonts w:ascii="Times New Roman" w:hAnsi="Times New Roman"/>
                <w:sz w:val="28"/>
              </w:rPr>
            </w:pPr>
            <w:r>
              <w:rPr>
                <w:rFonts w:ascii="Times New Roman" w:hAnsi="Times New Roman"/>
                <w:sz w:val="28"/>
              </w:rPr>
              <w:t>Expansion</w:t>
            </w:r>
          </w:p>
          <w:p w:rsidR="005013E9" w:rsidRDefault="005013E9" w:rsidP="00693C5C">
            <w:pPr>
              <w:rPr>
                <w:rFonts w:ascii="Times New Roman" w:hAnsi="Times New Roman"/>
                <w:sz w:val="28"/>
              </w:rPr>
            </w:pPr>
            <w:r>
              <w:rPr>
                <w:rFonts w:ascii="Times New Roman" w:hAnsi="Times New Roman"/>
                <w:sz w:val="28"/>
              </w:rPr>
              <w:t>Economics in History</w:t>
            </w:r>
          </w:p>
          <w:p w:rsidR="007063B2" w:rsidRPr="00363844" w:rsidRDefault="007063B2" w:rsidP="00693C5C">
            <w:pPr>
              <w:rPr>
                <w:rFonts w:ascii="Times New Roman" w:hAnsi="Times New Roman"/>
                <w:sz w:val="28"/>
              </w:rPr>
            </w:pPr>
          </w:p>
        </w:tc>
      </w:tr>
    </w:tbl>
    <w:p w:rsidR="007063B2" w:rsidRDefault="007063B2" w:rsidP="00916F60">
      <w:pPr>
        <w:rPr>
          <w:rFonts w:ascii="Times New Roman" w:hAnsi="Times New Roman"/>
          <w:b/>
          <w:sz w:val="16"/>
        </w:rPr>
      </w:pPr>
    </w:p>
    <w:p w:rsidR="00693C5C" w:rsidRDefault="00693C5C" w:rsidP="00916F60">
      <w:pPr>
        <w:rPr>
          <w:rFonts w:ascii="Times New Roman" w:hAnsi="Times New Roman"/>
          <w:b/>
          <w:sz w:val="16"/>
        </w:rPr>
      </w:pPr>
    </w:p>
    <w:p w:rsidR="00693C5C" w:rsidRPr="00915318" w:rsidRDefault="00693C5C" w:rsidP="00916F60">
      <w:pPr>
        <w:rPr>
          <w:rFonts w:ascii="Times New Roman" w:hAnsi="Times New Roman"/>
          <w:sz w:val="32"/>
        </w:rPr>
      </w:pPr>
      <w:r w:rsidRPr="00915318">
        <w:rPr>
          <w:rFonts w:ascii="Times New Roman" w:hAnsi="Times New Roman"/>
          <w:sz w:val="32"/>
        </w:rPr>
        <w:t>Assessments:</w:t>
      </w:r>
    </w:p>
    <w:p w:rsidR="00693C5C" w:rsidRPr="00915318" w:rsidRDefault="00693C5C" w:rsidP="00916F60">
      <w:pPr>
        <w:rPr>
          <w:rFonts w:ascii="Times New Roman" w:hAnsi="Times New Roman"/>
          <w:sz w:val="32"/>
        </w:rPr>
      </w:pPr>
    </w:p>
    <w:p w:rsidR="00915318" w:rsidRPr="00915318" w:rsidRDefault="00915318" w:rsidP="00693C5C">
      <w:pPr>
        <w:pStyle w:val="ListParagraph"/>
        <w:numPr>
          <w:ilvl w:val="0"/>
          <w:numId w:val="6"/>
        </w:numPr>
        <w:rPr>
          <w:rFonts w:ascii="Times New Roman" w:hAnsi="Times New Roman"/>
          <w:sz w:val="32"/>
        </w:rPr>
      </w:pPr>
      <w:r w:rsidRPr="00915318">
        <w:rPr>
          <w:rFonts w:ascii="Times New Roman" w:hAnsi="Times New Roman"/>
          <w:sz w:val="32"/>
        </w:rPr>
        <w:t>In-Class Discussion</w:t>
      </w:r>
    </w:p>
    <w:p w:rsidR="00056A75" w:rsidRDefault="00915318" w:rsidP="00693C5C">
      <w:pPr>
        <w:pStyle w:val="ListParagraph"/>
        <w:numPr>
          <w:ilvl w:val="0"/>
          <w:numId w:val="6"/>
        </w:numPr>
        <w:rPr>
          <w:rFonts w:ascii="Times New Roman" w:hAnsi="Times New Roman"/>
          <w:sz w:val="32"/>
        </w:rPr>
      </w:pPr>
      <w:r w:rsidRPr="00915318">
        <w:rPr>
          <w:rFonts w:ascii="Times New Roman" w:hAnsi="Times New Roman"/>
          <w:sz w:val="32"/>
        </w:rPr>
        <w:t>In-Class Activities</w:t>
      </w:r>
    </w:p>
    <w:p w:rsidR="00915318" w:rsidRPr="00915318" w:rsidRDefault="00915318" w:rsidP="00056A75">
      <w:pPr>
        <w:pStyle w:val="ListParagraph"/>
        <w:rPr>
          <w:rFonts w:ascii="Times New Roman" w:hAnsi="Times New Roman"/>
          <w:sz w:val="32"/>
        </w:rPr>
      </w:pPr>
    </w:p>
    <w:p w:rsidR="00915318" w:rsidRPr="00056A75" w:rsidRDefault="00915318" w:rsidP="00056A75">
      <w:pPr>
        <w:pStyle w:val="ListParagraph"/>
        <w:numPr>
          <w:ilvl w:val="0"/>
          <w:numId w:val="6"/>
        </w:numPr>
        <w:rPr>
          <w:rFonts w:ascii="Times New Roman" w:hAnsi="Times New Roman"/>
          <w:sz w:val="32"/>
        </w:rPr>
      </w:pPr>
      <w:r w:rsidRPr="00915318">
        <w:rPr>
          <w:rFonts w:ascii="Times New Roman" w:hAnsi="Times New Roman"/>
          <w:sz w:val="32"/>
        </w:rPr>
        <w:t>Assignments</w:t>
      </w:r>
    </w:p>
    <w:p w:rsidR="00693C5C" w:rsidRPr="00915318" w:rsidRDefault="005013E9" w:rsidP="00693C5C">
      <w:pPr>
        <w:pStyle w:val="ListParagraph"/>
        <w:numPr>
          <w:ilvl w:val="0"/>
          <w:numId w:val="6"/>
        </w:numPr>
        <w:rPr>
          <w:rFonts w:ascii="Times New Roman" w:hAnsi="Times New Roman"/>
          <w:sz w:val="32"/>
        </w:rPr>
      </w:pPr>
      <w:r>
        <w:rPr>
          <w:rFonts w:ascii="Times New Roman" w:hAnsi="Times New Roman"/>
          <w:sz w:val="32"/>
        </w:rPr>
        <w:t>Primary Source Analysis III &amp; IV</w:t>
      </w:r>
    </w:p>
    <w:p w:rsidR="00915318" w:rsidRPr="00915318" w:rsidRDefault="00915318" w:rsidP="00915318">
      <w:pPr>
        <w:pStyle w:val="ListParagraph"/>
        <w:rPr>
          <w:rFonts w:ascii="Times New Roman" w:hAnsi="Times New Roman"/>
          <w:sz w:val="32"/>
        </w:rPr>
      </w:pPr>
    </w:p>
    <w:p w:rsidR="00915318" w:rsidRPr="00915318" w:rsidRDefault="00915318" w:rsidP="00915318">
      <w:pPr>
        <w:pStyle w:val="ListParagraph"/>
        <w:numPr>
          <w:ilvl w:val="0"/>
          <w:numId w:val="6"/>
        </w:numPr>
        <w:rPr>
          <w:rFonts w:ascii="Times New Roman" w:hAnsi="Times New Roman"/>
          <w:sz w:val="32"/>
        </w:rPr>
      </w:pPr>
      <w:r w:rsidRPr="00915318">
        <w:rPr>
          <w:rFonts w:ascii="Times New Roman" w:hAnsi="Times New Roman"/>
          <w:sz w:val="32"/>
        </w:rPr>
        <w:t>Quizzes</w:t>
      </w:r>
    </w:p>
    <w:p w:rsidR="005013E9" w:rsidRDefault="00071BC0" w:rsidP="00915318">
      <w:pPr>
        <w:pStyle w:val="ListParagraph"/>
        <w:numPr>
          <w:ilvl w:val="0"/>
          <w:numId w:val="6"/>
        </w:numPr>
        <w:rPr>
          <w:rFonts w:ascii="Times New Roman" w:hAnsi="Times New Roman"/>
          <w:sz w:val="32"/>
        </w:rPr>
      </w:pPr>
      <w:r>
        <w:rPr>
          <w:rFonts w:ascii="Times New Roman" w:hAnsi="Times New Roman"/>
          <w:sz w:val="32"/>
        </w:rPr>
        <w:t>Current Event #2</w:t>
      </w:r>
    </w:p>
    <w:p w:rsidR="00915318" w:rsidRPr="005013E9" w:rsidRDefault="005013E9" w:rsidP="005013E9">
      <w:pPr>
        <w:pStyle w:val="ListParagraph"/>
        <w:numPr>
          <w:ilvl w:val="0"/>
          <w:numId w:val="6"/>
        </w:numPr>
        <w:rPr>
          <w:rFonts w:ascii="Times New Roman" w:hAnsi="Times New Roman"/>
          <w:sz w:val="32"/>
        </w:rPr>
      </w:pPr>
      <w:r>
        <w:rPr>
          <w:rFonts w:ascii="Times New Roman" w:hAnsi="Times New Roman"/>
          <w:sz w:val="32"/>
        </w:rPr>
        <w:t>Founding Father’s Presentation</w:t>
      </w:r>
    </w:p>
    <w:p w:rsidR="00915318" w:rsidRPr="00BD5771" w:rsidRDefault="005013E9" w:rsidP="00916F60">
      <w:pPr>
        <w:pStyle w:val="ListParagraph"/>
        <w:numPr>
          <w:ilvl w:val="0"/>
          <w:numId w:val="6"/>
        </w:numPr>
        <w:rPr>
          <w:rFonts w:ascii="Times New Roman" w:hAnsi="Times New Roman"/>
          <w:sz w:val="32"/>
        </w:rPr>
      </w:pPr>
      <w:r>
        <w:rPr>
          <w:rFonts w:ascii="Times New Roman" w:hAnsi="Times New Roman"/>
          <w:sz w:val="32"/>
        </w:rPr>
        <w:t>Research Paper</w:t>
      </w:r>
    </w:p>
    <w:p w:rsidR="00915318" w:rsidRDefault="00915318" w:rsidP="00916F60">
      <w:pPr>
        <w:rPr>
          <w:rFonts w:ascii="Times New Roman" w:hAnsi="Times New Roman"/>
          <w:b/>
          <w:sz w:val="16"/>
        </w:rPr>
      </w:pPr>
    </w:p>
    <w:p w:rsidR="00915318" w:rsidRDefault="00915318" w:rsidP="00916F60">
      <w:pPr>
        <w:rPr>
          <w:rFonts w:ascii="Times New Roman" w:hAnsi="Times New Roman"/>
          <w:b/>
          <w:sz w:val="16"/>
        </w:rPr>
      </w:pPr>
    </w:p>
    <w:p w:rsidR="00915318" w:rsidRDefault="00915318" w:rsidP="00916F60">
      <w:pPr>
        <w:rPr>
          <w:rFonts w:ascii="Times New Roman" w:hAnsi="Times New Roman"/>
          <w:b/>
          <w:sz w:val="16"/>
        </w:rPr>
      </w:pPr>
    </w:p>
    <w:p w:rsidR="00915318" w:rsidRDefault="00915318" w:rsidP="00916F60">
      <w:pPr>
        <w:rPr>
          <w:rFonts w:ascii="Times New Roman" w:hAnsi="Times New Roman"/>
          <w:b/>
          <w:sz w:val="16"/>
        </w:rPr>
      </w:pPr>
    </w:p>
    <w:p w:rsidR="00915318" w:rsidRDefault="00915318" w:rsidP="00916F60">
      <w:pPr>
        <w:rPr>
          <w:rFonts w:ascii="Times New Roman" w:hAnsi="Times New Roman"/>
          <w:b/>
          <w:sz w:val="16"/>
        </w:rPr>
      </w:pPr>
    </w:p>
    <w:p w:rsidR="00915318" w:rsidRDefault="00915318" w:rsidP="00916F60">
      <w:pPr>
        <w:rPr>
          <w:rFonts w:ascii="Times New Roman" w:hAnsi="Times New Roman"/>
          <w:b/>
          <w:sz w:val="16"/>
        </w:rPr>
      </w:pPr>
    </w:p>
    <w:p w:rsidR="005013E9" w:rsidRDefault="00915318" w:rsidP="005013E9">
      <w:pPr>
        <w:pStyle w:val="ListParagraph"/>
        <w:numPr>
          <w:ilvl w:val="0"/>
          <w:numId w:val="14"/>
        </w:numPr>
        <w:rPr>
          <w:rFonts w:ascii="Times New Roman" w:hAnsi="Times New Roman"/>
          <w:sz w:val="18"/>
        </w:rPr>
      </w:pPr>
      <w:r w:rsidRPr="00C331ED">
        <w:rPr>
          <w:rFonts w:ascii="Times New Roman" w:hAnsi="Times New Roman"/>
          <w:sz w:val="18"/>
        </w:rPr>
        <w:t>Syllabus is subject to change, per teacher discretion, s</w:t>
      </w:r>
      <w:r w:rsidR="00056A75" w:rsidRPr="00C331ED">
        <w:rPr>
          <w:rFonts w:ascii="Times New Roman" w:hAnsi="Times New Roman"/>
          <w:sz w:val="18"/>
        </w:rPr>
        <w:t>tudent and administrative input.</w:t>
      </w:r>
    </w:p>
    <w:p w:rsidR="004A2744" w:rsidRPr="005013E9" w:rsidRDefault="004A2744" w:rsidP="005013E9">
      <w:pPr>
        <w:pStyle w:val="ListParagraph"/>
        <w:rPr>
          <w:rFonts w:ascii="Times New Roman" w:hAnsi="Times New Roman"/>
          <w:sz w:val="18"/>
        </w:rPr>
      </w:pPr>
    </w:p>
    <w:tbl>
      <w:tblPr>
        <w:tblStyle w:val="TableGrid"/>
        <w:tblW w:w="0" w:type="auto"/>
        <w:tblInd w:w="108" w:type="dxa"/>
        <w:tblLayout w:type="fixed"/>
        <w:tblLook w:val="00BF"/>
      </w:tblPr>
      <w:tblGrid>
        <w:gridCol w:w="270"/>
        <w:gridCol w:w="180"/>
        <w:gridCol w:w="90"/>
        <w:gridCol w:w="630"/>
        <w:gridCol w:w="1620"/>
        <w:gridCol w:w="4410"/>
        <w:gridCol w:w="2268"/>
      </w:tblGrid>
      <w:tr w:rsidR="005013E9" w:rsidRPr="000D69FB">
        <w:tc>
          <w:tcPr>
            <w:tcW w:w="1170" w:type="dxa"/>
            <w:gridSpan w:val="4"/>
            <w:shd w:val="clear" w:color="auto" w:fill="E6E6E6"/>
          </w:tcPr>
          <w:p w:rsidR="005013E9" w:rsidRPr="00BE5C61" w:rsidRDefault="005013E9" w:rsidP="00585A79">
            <w:pPr>
              <w:jc w:val="center"/>
              <w:rPr>
                <w:rFonts w:ascii="Times New Roman" w:hAnsi="Times New Roman"/>
                <w:b/>
                <w:sz w:val="18"/>
              </w:rPr>
            </w:pPr>
            <w:r w:rsidRPr="00BE5C61">
              <w:rPr>
                <w:rFonts w:ascii="Times New Roman" w:hAnsi="Times New Roman"/>
                <w:b/>
                <w:sz w:val="18"/>
              </w:rPr>
              <w:t>Date</w:t>
            </w:r>
          </w:p>
        </w:tc>
        <w:tc>
          <w:tcPr>
            <w:tcW w:w="1620" w:type="dxa"/>
            <w:shd w:val="clear" w:color="auto" w:fill="E6E6E6"/>
          </w:tcPr>
          <w:p w:rsidR="005013E9" w:rsidRPr="000D69FB" w:rsidRDefault="005013E9" w:rsidP="00585A79">
            <w:pPr>
              <w:jc w:val="center"/>
              <w:rPr>
                <w:rFonts w:ascii="Times New Roman" w:hAnsi="Times New Roman"/>
                <w:b/>
                <w:sz w:val="22"/>
              </w:rPr>
            </w:pPr>
            <w:r>
              <w:rPr>
                <w:rFonts w:ascii="Times New Roman" w:hAnsi="Times New Roman"/>
                <w:b/>
                <w:sz w:val="22"/>
              </w:rPr>
              <w:t>BEFORE Class PREP</w:t>
            </w:r>
          </w:p>
        </w:tc>
        <w:tc>
          <w:tcPr>
            <w:tcW w:w="4410" w:type="dxa"/>
            <w:shd w:val="clear" w:color="auto" w:fill="E6E6E6"/>
          </w:tcPr>
          <w:p w:rsidR="005013E9" w:rsidRPr="000D69FB" w:rsidRDefault="005013E9" w:rsidP="00585A79">
            <w:pPr>
              <w:jc w:val="center"/>
              <w:rPr>
                <w:rFonts w:ascii="Times New Roman" w:hAnsi="Times New Roman"/>
                <w:b/>
                <w:sz w:val="22"/>
              </w:rPr>
            </w:pPr>
            <w:r>
              <w:rPr>
                <w:rFonts w:ascii="Times New Roman" w:hAnsi="Times New Roman"/>
                <w:b/>
                <w:sz w:val="22"/>
              </w:rPr>
              <w:t>Topics Covered in Class</w:t>
            </w:r>
          </w:p>
        </w:tc>
        <w:tc>
          <w:tcPr>
            <w:tcW w:w="2268" w:type="dxa"/>
            <w:shd w:val="clear" w:color="auto" w:fill="E6E6E6"/>
          </w:tcPr>
          <w:p w:rsidR="005013E9" w:rsidRPr="000D69FB" w:rsidRDefault="005013E9" w:rsidP="00585A79">
            <w:pPr>
              <w:jc w:val="center"/>
              <w:rPr>
                <w:rFonts w:ascii="Times New Roman" w:hAnsi="Times New Roman"/>
                <w:b/>
                <w:sz w:val="22"/>
              </w:rPr>
            </w:pPr>
            <w:r>
              <w:rPr>
                <w:rFonts w:ascii="Times New Roman" w:hAnsi="Times New Roman"/>
                <w:b/>
                <w:sz w:val="22"/>
              </w:rPr>
              <w:t>HW/Assignments</w:t>
            </w:r>
          </w:p>
        </w:tc>
      </w:tr>
      <w:tr w:rsidR="005013E9" w:rsidRPr="000D69FB">
        <w:tc>
          <w:tcPr>
            <w:tcW w:w="9468" w:type="dxa"/>
            <w:gridSpan w:val="7"/>
            <w:shd w:val="clear" w:color="auto" w:fill="808080" w:themeFill="background1" w:themeFillShade="80"/>
          </w:tcPr>
          <w:p w:rsidR="005013E9" w:rsidRPr="00BE5C61" w:rsidRDefault="005013E9" w:rsidP="00C331ED">
            <w:pPr>
              <w:rPr>
                <w:rFonts w:ascii="Times New Roman" w:hAnsi="Times New Roman"/>
                <w:sz w:val="18"/>
              </w:rPr>
            </w:pPr>
            <w:r w:rsidRPr="00BE5C61">
              <w:rPr>
                <w:rFonts w:ascii="Times New Roman" w:hAnsi="Times New Roman"/>
                <w:sz w:val="18"/>
              </w:rPr>
              <w:t>Week 1</w:t>
            </w:r>
          </w:p>
        </w:tc>
      </w:tr>
      <w:tr w:rsidR="00653B28" w:rsidRPr="000D69FB">
        <w:trPr>
          <w:trHeight w:val="370"/>
        </w:trPr>
        <w:tc>
          <w:tcPr>
            <w:tcW w:w="270" w:type="dxa"/>
          </w:tcPr>
          <w:p w:rsidR="00653B28" w:rsidRPr="00BE5C61" w:rsidRDefault="00653B28" w:rsidP="000F7E17">
            <w:pPr>
              <w:jc w:val="center"/>
              <w:rPr>
                <w:rFonts w:ascii="Times New Roman" w:hAnsi="Times New Roman"/>
                <w:sz w:val="18"/>
              </w:rPr>
            </w:pPr>
            <w:r w:rsidRPr="00BE5C61">
              <w:rPr>
                <w:rFonts w:ascii="Times New Roman" w:hAnsi="Times New Roman"/>
                <w:sz w:val="18"/>
              </w:rPr>
              <w:t>1</w:t>
            </w:r>
          </w:p>
        </w:tc>
        <w:tc>
          <w:tcPr>
            <w:tcW w:w="900" w:type="dxa"/>
            <w:gridSpan w:val="3"/>
            <w:vAlign w:val="center"/>
          </w:tcPr>
          <w:p w:rsidR="00653B28" w:rsidRPr="00BE5C61" w:rsidRDefault="00653B28" w:rsidP="000F7E17">
            <w:pPr>
              <w:jc w:val="center"/>
              <w:rPr>
                <w:rFonts w:ascii="Times New Roman" w:hAnsi="Times New Roman"/>
                <w:sz w:val="18"/>
              </w:rPr>
            </w:pPr>
            <w:r w:rsidRPr="00BE5C61">
              <w:rPr>
                <w:rFonts w:ascii="Times New Roman" w:hAnsi="Times New Roman"/>
                <w:sz w:val="18"/>
              </w:rPr>
              <w:t>NOV 1</w:t>
            </w:r>
          </w:p>
        </w:tc>
        <w:tc>
          <w:tcPr>
            <w:tcW w:w="1620" w:type="dxa"/>
          </w:tcPr>
          <w:p w:rsidR="00653B28" w:rsidRPr="000D69FB" w:rsidRDefault="00653B28" w:rsidP="007C00F3">
            <w:pPr>
              <w:pStyle w:val="ListParagraph"/>
              <w:ind w:left="162"/>
              <w:rPr>
                <w:rFonts w:ascii="Times New Roman" w:hAnsi="Times New Roman"/>
                <w:sz w:val="22"/>
              </w:rPr>
            </w:pPr>
          </w:p>
        </w:tc>
        <w:tc>
          <w:tcPr>
            <w:tcW w:w="4410" w:type="dxa"/>
          </w:tcPr>
          <w:p w:rsidR="00653B28" w:rsidRPr="007F4EA2" w:rsidRDefault="000126B0" w:rsidP="00E85124">
            <w:pPr>
              <w:jc w:val="center"/>
              <w:rPr>
                <w:rFonts w:ascii="Times New Roman" w:hAnsi="Times New Roman"/>
                <w:sz w:val="18"/>
              </w:rPr>
            </w:pPr>
            <w:r w:rsidRPr="007F4EA2">
              <w:rPr>
                <w:rFonts w:ascii="Times New Roman" w:hAnsi="Times New Roman"/>
                <w:sz w:val="18"/>
              </w:rPr>
              <w:t>Founding Father’s Presentation Work Time</w:t>
            </w:r>
          </w:p>
        </w:tc>
        <w:tc>
          <w:tcPr>
            <w:tcW w:w="2268" w:type="dxa"/>
          </w:tcPr>
          <w:p w:rsidR="00653B28" w:rsidRPr="000D69FB" w:rsidRDefault="00653B28" w:rsidP="007C00F3">
            <w:pPr>
              <w:pStyle w:val="ListParagraph"/>
              <w:ind w:left="162"/>
              <w:rPr>
                <w:rFonts w:ascii="Times New Roman" w:hAnsi="Times New Roman"/>
                <w:sz w:val="22"/>
              </w:rPr>
            </w:pPr>
          </w:p>
        </w:tc>
      </w:tr>
      <w:tr w:rsidR="007C00F3" w:rsidRPr="000D69FB">
        <w:trPr>
          <w:trHeight w:val="90"/>
        </w:trPr>
        <w:tc>
          <w:tcPr>
            <w:tcW w:w="9468" w:type="dxa"/>
            <w:gridSpan w:val="7"/>
            <w:shd w:val="clear" w:color="auto" w:fill="D9D9D9" w:themeFill="background1" w:themeFillShade="D9"/>
          </w:tcPr>
          <w:p w:rsidR="007C00F3" w:rsidRPr="00BE5C61" w:rsidRDefault="007C00F3" w:rsidP="007C00F3">
            <w:pPr>
              <w:rPr>
                <w:rFonts w:ascii="Times New Roman" w:hAnsi="Times New Roman"/>
                <w:sz w:val="18"/>
              </w:rPr>
            </w:pPr>
            <w:r w:rsidRPr="00BE5C61">
              <w:rPr>
                <w:rFonts w:ascii="Times New Roman" w:hAnsi="Times New Roman"/>
                <w:sz w:val="18"/>
              </w:rPr>
              <w:t>NOV 2 NO CLASS</w:t>
            </w:r>
          </w:p>
        </w:tc>
      </w:tr>
      <w:tr w:rsidR="005013E9" w:rsidRPr="000D69FB">
        <w:trPr>
          <w:trHeight w:val="370"/>
        </w:trPr>
        <w:tc>
          <w:tcPr>
            <w:tcW w:w="270" w:type="dxa"/>
          </w:tcPr>
          <w:p w:rsidR="005013E9" w:rsidRPr="00BE5C61" w:rsidRDefault="00653B28" w:rsidP="000F7E17">
            <w:pPr>
              <w:jc w:val="center"/>
              <w:rPr>
                <w:rFonts w:ascii="Times New Roman" w:hAnsi="Times New Roman"/>
                <w:sz w:val="18"/>
              </w:rPr>
            </w:pPr>
            <w:r w:rsidRPr="00BE5C61">
              <w:rPr>
                <w:rFonts w:ascii="Times New Roman" w:hAnsi="Times New Roman"/>
                <w:sz w:val="18"/>
              </w:rPr>
              <w:t>2</w:t>
            </w:r>
          </w:p>
        </w:tc>
        <w:tc>
          <w:tcPr>
            <w:tcW w:w="900" w:type="dxa"/>
            <w:gridSpan w:val="3"/>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3</w:t>
            </w:r>
          </w:p>
        </w:tc>
        <w:tc>
          <w:tcPr>
            <w:tcW w:w="1620" w:type="dxa"/>
            <w:vMerge w:val="restart"/>
          </w:tcPr>
          <w:p w:rsidR="005013E9" w:rsidRPr="000D69FB" w:rsidRDefault="005013E9" w:rsidP="007C00F3">
            <w:pPr>
              <w:pStyle w:val="ListParagraph"/>
              <w:ind w:left="162"/>
              <w:rPr>
                <w:rFonts w:ascii="Times New Roman" w:hAnsi="Times New Roman"/>
                <w:sz w:val="22"/>
              </w:rPr>
            </w:pPr>
          </w:p>
        </w:tc>
        <w:tc>
          <w:tcPr>
            <w:tcW w:w="4410" w:type="dxa"/>
            <w:vMerge w:val="restart"/>
          </w:tcPr>
          <w:p w:rsidR="005013E9" w:rsidRPr="007F4EA2" w:rsidRDefault="000126B0" w:rsidP="00E85124">
            <w:pPr>
              <w:jc w:val="center"/>
              <w:rPr>
                <w:rFonts w:ascii="Times New Roman" w:hAnsi="Times New Roman"/>
                <w:sz w:val="18"/>
              </w:rPr>
            </w:pPr>
            <w:r w:rsidRPr="007F4EA2">
              <w:rPr>
                <w:rFonts w:ascii="Times New Roman" w:hAnsi="Times New Roman"/>
                <w:sz w:val="18"/>
              </w:rPr>
              <w:t>Founding Father’s Presentation Work Time</w:t>
            </w:r>
          </w:p>
        </w:tc>
        <w:tc>
          <w:tcPr>
            <w:tcW w:w="2268" w:type="dxa"/>
            <w:vMerge w:val="restart"/>
          </w:tcPr>
          <w:p w:rsidR="005013E9" w:rsidRPr="000D69FB" w:rsidRDefault="005013E9" w:rsidP="007C00F3">
            <w:pPr>
              <w:pStyle w:val="ListParagraph"/>
              <w:ind w:left="162"/>
              <w:rPr>
                <w:rFonts w:ascii="Times New Roman" w:hAnsi="Times New Roman"/>
                <w:sz w:val="22"/>
              </w:rPr>
            </w:pPr>
          </w:p>
        </w:tc>
      </w:tr>
      <w:tr w:rsidR="005013E9" w:rsidRPr="000D69FB">
        <w:trPr>
          <w:trHeight w:val="370"/>
        </w:trPr>
        <w:tc>
          <w:tcPr>
            <w:tcW w:w="270" w:type="dxa"/>
          </w:tcPr>
          <w:p w:rsidR="005013E9" w:rsidRPr="00BE5C61" w:rsidRDefault="00653B28" w:rsidP="000F7E17">
            <w:pPr>
              <w:jc w:val="center"/>
              <w:rPr>
                <w:rFonts w:ascii="Times New Roman" w:hAnsi="Times New Roman"/>
                <w:sz w:val="18"/>
              </w:rPr>
            </w:pPr>
            <w:r w:rsidRPr="00BE5C61">
              <w:rPr>
                <w:rFonts w:ascii="Times New Roman" w:hAnsi="Times New Roman"/>
                <w:sz w:val="18"/>
              </w:rPr>
              <w:t>3</w:t>
            </w:r>
          </w:p>
        </w:tc>
        <w:tc>
          <w:tcPr>
            <w:tcW w:w="900" w:type="dxa"/>
            <w:gridSpan w:val="3"/>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0D69FB" w:rsidRDefault="005013E9" w:rsidP="000F7E17">
            <w:pPr>
              <w:jc w:val="center"/>
              <w:rPr>
                <w:rFonts w:ascii="Times New Roman" w:hAnsi="Times New Roman"/>
                <w:sz w:val="22"/>
              </w:rPr>
            </w:pPr>
          </w:p>
        </w:tc>
        <w:tc>
          <w:tcPr>
            <w:tcW w:w="4410" w:type="dxa"/>
            <w:vMerge/>
          </w:tcPr>
          <w:p w:rsidR="005013E9" w:rsidRPr="007F4EA2" w:rsidRDefault="005013E9" w:rsidP="000F7E17">
            <w:pPr>
              <w:jc w:val="center"/>
              <w:rPr>
                <w:rFonts w:ascii="Times New Roman" w:hAnsi="Times New Roman"/>
                <w:sz w:val="18"/>
              </w:rPr>
            </w:pPr>
          </w:p>
        </w:tc>
        <w:tc>
          <w:tcPr>
            <w:tcW w:w="2268" w:type="dxa"/>
            <w:vMerge/>
          </w:tcPr>
          <w:p w:rsidR="005013E9" w:rsidRPr="000D69FB" w:rsidRDefault="005013E9" w:rsidP="000F7E17">
            <w:pPr>
              <w:jc w:val="center"/>
              <w:rPr>
                <w:rFonts w:ascii="Times New Roman" w:hAnsi="Times New Roman"/>
                <w:sz w:val="22"/>
              </w:rPr>
            </w:pPr>
          </w:p>
        </w:tc>
      </w:tr>
      <w:tr w:rsidR="005013E9" w:rsidRPr="000D69FB">
        <w:tc>
          <w:tcPr>
            <w:tcW w:w="270" w:type="dxa"/>
          </w:tcPr>
          <w:p w:rsidR="005013E9" w:rsidRPr="00BE5C61" w:rsidRDefault="00653B28" w:rsidP="000F7E17">
            <w:pPr>
              <w:jc w:val="center"/>
              <w:rPr>
                <w:rFonts w:ascii="Times New Roman" w:hAnsi="Times New Roman"/>
                <w:sz w:val="18"/>
              </w:rPr>
            </w:pPr>
            <w:r w:rsidRPr="00BE5C61">
              <w:rPr>
                <w:rFonts w:ascii="Times New Roman" w:hAnsi="Times New Roman"/>
                <w:sz w:val="18"/>
              </w:rPr>
              <w:t>4</w:t>
            </w:r>
          </w:p>
        </w:tc>
        <w:tc>
          <w:tcPr>
            <w:tcW w:w="900" w:type="dxa"/>
            <w:gridSpan w:val="3"/>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4</w:t>
            </w:r>
          </w:p>
        </w:tc>
        <w:tc>
          <w:tcPr>
            <w:tcW w:w="1620" w:type="dxa"/>
          </w:tcPr>
          <w:p w:rsidR="005013E9" w:rsidRDefault="005013E9" w:rsidP="00F45A36">
            <w:pPr>
              <w:jc w:val="center"/>
              <w:rPr>
                <w:rFonts w:ascii="Times New Roman" w:hAnsi="Times New Roman"/>
                <w:i/>
                <w:sz w:val="22"/>
              </w:rPr>
            </w:pPr>
          </w:p>
        </w:tc>
        <w:tc>
          <w:tcPr>
            <w:tcW w:w="4410" w:type="dxa"/>
          </w:tcPr>
          <w:p w:rsidR="005013E9" w:rsidRPr="007F4EA2" w:rsidRDefault="000126B0" w:rsidP="000126B0">
            <w:pPr>
              <w:jc w:val="center"/>
              <w:rPr>
                <w:rFonts w:ascii="Times New Roman" w:hAnsi="Times New Roman"/>
                <w:sz w:val="18"/>
              </w:rPr>
            </w:pPr>
            <w:r w:rsidRPr="007F4EA2">
              <w:rPr>
                <w:rFonts w:ascii="Times New Roman" w:hAnsi="Times New Roman"/>
                <w:sz w:val="18"/>
              </w:rPr>
              <w:t>No School- Hurricane Thomas</w:t>
            </w:r>
          </w:p>
        </w:tc>
        <w:tc>
          <w:tcPr>
            <w:tcW w:w="2268" w:type="dxa"/>
          </w:tcPr>
          <w:p w:rsidR="005013E9" w:rsidRPr="000D69FB" w:rsidRDefault="005013E9" w:rsidP="007C00F3">
            <w:pPr>
              <w:pStyle w:val="ListParagraph"/>
              <w:ind w:left="162"/>
              <w:rPr>
                <w:rFonts w:ascii="Times New Roman" w:hAnsi="Times New Roman"/>
                <w:sz w:val="22"/>
              </w:rPr>
            </w:pPr>
          </w:p>
        </w:tc>
      </w:tr>
      <w:tr w:rsidR="005013E9" w:rsidRPr="000D69FB">
        <w:tc>
          <w:tcPr>
            <w:tcW w:w="270" w:type="dxa"/>
          </w:tcPr>
          <w:p w:rsidR="005013E9" w:rsidRPr="00BE5C61" w:rsidRDefault="00653B28" w:rsidP="000F7E17">
            <w:pPr>
              <w:jc w:val="center"/>
              <w:rPr>
                <w:rFonts w:ascii="Times New Roman" w:hAnsi="Times New Roman"/>
                <w:sz w:val="18"/>
              </w:rPr>
            </w:pPr>
            <w:r w:rsidRPr="00BE5C61">
              <w:rPr>
                <w:rFonts w:ascii="Times New Roman" w:hAnsi="Times New Roman"/>
                <w:sz w:val="18"/>
              </w:rPr>
              <w:t>5</w:t>
            </w:r>
          </w:p>
        </w:tc>
        <w:tc>
          <w:tcPr>
            <w:tcW w:w="900" w:type="dxa"/>
            <w:gridSpan w:val="3"/>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5</w:t>
            </w:r>
          </w:p>
        </w:tc>
        <w:tc>
          <w:tcPr>
            <w:tcW w:w="1620" w:type="dxa"/>
          </w:tcPr>
          <w:p w:rsidR="005013E9" w:rsidRPr="000D69FB" w:rsidRDefault="005013E9" w:rsidP="007C00F3">
            <w:pPr>
              <w:pStyle w:val="ListParagraph"/>
              <w:ind w:left="162"/>
              <w:rPr>
                <w:rFonts w:ascii="Times New Roman" w:hAnsi="Times New Roman"/>
                <w:sz w:val="22"/>
              </w:rPr>
            </w:pPr>
          </w:p>
        </w:tc>
        <w:tc>
          <w:tcPr>
            <w:tcW w:w="4410" w:type="dxa"/>
          </w:tcPr>
          <w:p w:rsidR="00BE5C61" w:rsidRDefault="00BE5C61" w:rsidP="00BE5C61">
            <w:pPr>
              <w:rPr>
                <w:rFonts w:ascii="Times New Roman" w:hAnsi="Times New Roman"/>
                <w:sz w:val="18"/>
              </w:rPr>
            </w:pPr>
            <w:r>
              <w:rPr>
                <w:rFonts w:ascii="Times New Roman" w:hAnsi="Times New Roman"/>
                <w:sz w:val="18"/>
              </w:rPr>
              <w:t>CE: VA</w:t>
            </w:r>
          </w:p>
          <w:p w:rsidR="00BE5C61" w:rsidRDefault="00BE5C61" w:rsidP="000126B0">
            <w:pPr>
              <w:jc w:val="center"/>
              <w:rPr>
                <w:rFonts w:ascii="Times New Roman" w:hAnsi="Times New Roman"/>
                <w:sz w:val="18"/>
              </w:rPr>
            </w:pPr>
          </w:p>
          <w:p w:rsidR="005013E9" w:rsidRPr="007F4EA2" w:rsidRDefault="000126B0" w:rsidP="000126B0">
            <w:pPr>
              <w:jc w:val="center"/>
              <w:rPr>
                <w:rFonts w:ascii="Times New Roman" w:hAnsi="Times New Roman"/>
                <w:sz w:val="18"/>
              </w:rPr>
            </w:pPr>
            <w:r w:rsidRPr="007F4EA2">
              <w:rPr>
                <w:rFonts w:ascii="Times New Roman" w:hAnsi="Times New Roman"/>
                <w:sz w:val="18"/>
              </w:rPr>
              <w:t>No School- Hurricane Thomas</w:t>
            </w:r>
          </w:p>
        </w:tc>
        <w:tc>
          <w:tcPr>
            <w:tcW w:w="2268" w:type="dxa"/>
          </w:tcPr>
          <w:p w:rsidR="005013E9" w:rsidRPr="000D69FB" w:rsidRDefault="005013E9" w:rsidP="007C00F3">
            <w:pPr>
              <w:pStyle w:val="ListParagraph"/>
              <w:ind w:left="162"/>
              <w:rPr>
                <w:rFonts w:ascii="Times New Roman" w:hAnsi="Times New Roman"/>
                <w:sz w:val="22"/>
              </w:rPr>
            </w:pPr>
          </w:p>
        </w:tc>
      </w:tr>
      <w:tr w:rsidR="007C00F3" w:rsidRPr="000D69FB">
        <w:tc>
          <w:tcPr>
            <w:tcW w:w="9468" w:type="dxa"/>
            <w:gridSpan w:val="7"/>
            <w:shd w:val="clear" w:color="auto" w:fill="808080" w:themeFill="background1" w:themeFillShade="80"/>
          </w:tcPr>
          <w:p w:rsidR="007C00F3" w:rsidRPr="00BE5C61" w:rsidRDefault="007C00F3" w:rsidP="00C331ED">
            <w:pPr>
              <w:rPr>
                <w:rFonts w:ascii="Times New Roman" w:hAnsi="Times New Roman"/>
                <w:sz w:val="18"/>
              </w:rPr>
            </w:pPr>
            <w:r w:rsidRPr="00BE5C61">
              <w:rPr>
                <w:rFonts w:ascii="Times New Roman" w:hAnsi="Times New Roman"/>
                <w:sz w:val="18"/>
              </w:rPr>
              <w:t>Week 2</w:t>
            </w:r>
          </w:p>
        </w:tc>
      </w:tr>
      <w:tr w:rsidR="005013E9" w:rsidRPr="000D69FB">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6</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8</w:t>
            </w:r>
          </w:p>
        </w:tc>
        <w:tc>
          <w:tcPr>
            <w:tcW w:w="1620" w:type="dxa"/>
          </w:tcPr>
          <w:p w:rsidR="005013E9" w:rsidRDefault="005013E9" w:rsidP="007C00F3">
            <w:pPr>
              <w:pStyle w:val="ListParagraph"/>
              <w:ind w:left="162"/>
              <w:rPr>
                <w:rFonts w:ascii="Times New Roman" w:hAnsi="Times New Roman"/>
                <w:sz w:val="22"/>
              </w:rPr>
            </w:pPr>
          </w:p>
        </w:tc>
        <w:tc>
          <w:tcPr>
            <w:tcW w:w="4410" w:type="dxa"/>
          </w:tcPr>
          <w:p w:rsidR="005013E9" w:rsidRPr="007F4EA2" w:rsidRDefault="000126B0" w:rsidP="00E85124">
            <w:pPr>
              <w:jc w:val="center"/>
              <w:rPr>
                <w:rFonts w:ascii="Times New Roman" w:hAnsi="Times New Roman"/>
                <w:sz w:val="18"/>
              </w:rPr>
            </w:pPr>
            <w:r w:rsidRPr="007F4EA2">
              <w:rPr>
                <w:rFonts w:ascii="Times New Roman" w:hAnsi="Times New Roman"/>
                <w:sz w:val="18"/>
              </w:rPr>
              <w:t>Founding Father’s Presentation &amp; RP</w:t>
            </w:r>
            <w:r w:rsidR="00E85124" w:rsidRPr="007F4EA2">
              <w:rPr>
                <w:rFonts w:ascii="Times New Roman" w:hAnsi="Times New Roman"/>
                <w:sz w:val="18"/>
              </w:rPr>
              <w:t xml:space="preserve"> </w:t>
            </w:r>
            <w:r w:rsidRPr="007F4EA2">
              <w:rPr>
                <w:rFonts w:ascii="Times New Roman" w:hAnsi="Times New Roman"/>
                <w:sz w:val="18"/>
              </w:rPr>
              <w:t>Work Time</w:t>
            </w:r>
          </w:p>
        </w:tc>
        <w:tc>
          <w:tcPr>
            <w:tcW w:w="2268" w:type="dxa"/>
          </w:tcPr>
          <w:p w:rsidR="005013E9" w:rsidRPr="009354BC" w:rsidRDefault="005013E9" w:rsidP="009354BC">
            <w:pPr>
              <w:jc w:val="right"/>
              <w:rPr>
                <w:rFonts w:ascii="Times New Roman" w:hAnsi="Times New Roman"/>
                <w:sz w:val="22"/>
              </w:rPr>
            </w:pPr>
          </w:p>
        </w:tc>
      </w:tr>
      <w:tr w:rsidR="007C00F3" w:rsidRPr="000D69FB">
        <w:tc>
          <w:tcPr>
            <w:tcW w:w="9468" w:type="dxa"/>
            <w:gridSpan w:val="7"/>
            <w:shd w:val="clear" w:color="auto" w:fill="D9D9D9" w:themeFill="background1" w:themeFillShade="D9"/>
          </w:tcPr>
          <w:p w:rsidR="007C00F3" w:rsidRPr="00BE5C61" w:rsidRDefault="007C00F3" w:rsidP="00BC2EBA">
            <w:pPr>
              <w:rPr>
                <w:rFonts w:ascii="Times New Roman" w:hAnsi="Times New Roman"/>
                <w:sz w:val="18"/>
              </w:rPr>
            </w:pPr>
            <w:r w:rsidRPr="00BE5C61">
              <w:rPr>
                <w:rFonts w:ascii="Times New Roman" w:hAnsi="Times New Roman"/>
                <w:sz w:val="18"/>
              </w:rPr>
              <w:t>NOV 9 NO CLASS</w:t>
            </w:r>
          </w:p>
        </w:tc>
      </w:tr>
      <w:tr w:rsidR="005013E9" w:rsidRPr="000D69FB">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7</w:t>
            </w:r>
          </w:p>
        </w:tc>
        <w:tc>
          <w:tcPr>
            <w:tcW w:w="720" w:type="dxa"/>
            <w:gridSpan w:val="2"/>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10</w:t>
            </w:r>
          </w:p>
        </w:tc>
        <w:tc>
          <w:tcPr>
            <w:tcW w:w="1620" w:type="dxa"/>
            <w:vMerge w:val="restart"/>
          </w:tcPr>
          <w:p w:rsidR="005013E9" w:rsidRPr="000D69FB" w:rsidRDefault="005013E9" w:rsidP="007C00F3">
            <w:pPr>
              <w:pStyle w:val="ListParagraph"/>
              <w:ind w:left="162"/>
              <w:rPr>
                <w:rFonts w:ascii="Times New Roman" w:hAnsi="Times New Roman"/>
                <w:sz w:val="22"/>
              </w:rPr>
            </w:pPr>
          </w:p>
        </w:tc>
        <w:tc>
          <w:tcPr>
            <w:tcW w:w="4410" w:type="dxa"/>
            <w:vMerge w:val="restart"/>
          </w:tcPr>
          <w:p w:rsidR="00BE5C61" w:rsidRDefault="00BE5C61" w:rsidP="00BE5C61">
            <w:pPr>
              <w:rPr>
                <w:rFonts w:ascii="Times New Roman" w:hAnsi="Times New Roman"/>
                <w:sz w:val="18"/>
              </w:rPr>
            </w:pPr>
            <w:r>
              <w:rPr>
                <w:rFonts w:ascii="Times New Roman" w:hAnsi="Times New Roman"/>
                <w:sz w:val="18"/>
              </w:rPr>
              <w:t>CE: TA</w:t>
            </w:r>
          </w:p>
          <w:p w:rsidR="00BE5C61" w:rsidRDefault="00BE5C61" w:rsidP="00BE5C61">
            <w:pPr>
              <w:rPr>
                <w:rFonts w:ascii="Times New Roman" w:hAnsi="Times New Roman"/>
                <w:sz w:val="18"/>
              </w:rPr>
            </w:pPr>
          </w:p>
          <w:p w:rsidR="005013E9" w:rsidRPr="007F4EA2" w:rsidRDefault="00E85124" w:rsidP="00BE5C61">
            <w:pPr>
              <w:jc w:val="center"/>
              <w:rPr>
                <w:rFonts w:ascii="Times New Roman" w:hAnsi="Times New Roman"/>
                <w:sz w:val="18"/>
              </w:rPr>
            </w:pPr>
            <w:r w:rsidRPr="007F4EA2">
              <w:rPr>
                <w:rFonts w:ascii="Times New Roman" w:hAnsi="Times New Roman"/>
                <w:sz w:val="18"/>
              </w:rPr>
              <w:t>Founding Father Presentation &amp; RP Work Time</w:t>
            </w:r>
          </w:p>
        </w:tc>
        <w:tc>
          <w:tcPr>
            <w:tcW w:w="2268" w:type="dxa"/>
            <w:vMerge w:val="restart"/>
          </w:tcPr>
          <w:p w:rsidR="005013E9" w:rsidRPr="000D69FB" w:rsidRDefault="005013E9" w:rsidP="007C00F3">
            <w:pPr>
              <w:pStyle w:val="ListParagraph"/>
              <w:ind w:left="162"/>
              <w:rPr>
                <w:rFonts w:ascii="Times New Roman" w:hAnsi="Times New Roman"/>
                <w:sz w:val="22"/>
              </w:rPr>
            </w:pPr>
          </w:p>
        </w:tc>
      </w:tr>
      <w:tr w:rsidR="005013E9" w:rsidRPr="000D69FB">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8</w:t>
            </w:r>
          </w:p>
        </w:tc>
        <w:tc>
          <w:tcPr>
            <w:tcW w:w="720" w:type="dxa"/>
            <w:gridSpan w:val="2"/>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0D69FB" w:rsidRDefault="005013E9" w:rsidP="00F45A36">
            <w:pPr>
              <w:pStyle w:val="ListParagraph"/>
              <w:numPr>
                <w:ilvl w:val="0"/>
                <w:numId w:val="3"/>
              </w:numPr>
              <w:ind w:left="162" w:hanging="198"/>
              <w:rPr>
                <w:rFonts w:ascii="Times New Roman" w:hAnsi="Times New Roman"/>
                <w:sz w:val="22"/>
              </w:rPr>
            </w:pPr>
          </w:p>
        </w:tc>
        <w:tc>
          <w:tcPr>
            <w:tcW w:w="4410" w:type="dxa"/>
            <w:vMerge/>
          </w:tcPr>
          <w:p w:rsidR="005013E9" w:rsidRPr="007F4EA2" w:rsidRDefault="005013E9" w:rsidP="00F45A36">
            <w:pPr>
              <w:pStyle w:val="ListParagraph"/>
              <w:numPr>
                <w:ilvl w:val="0"/>
                <w:numId w:val="3"/>
              </w:numPr>
              <w:ind w:left="162" w:hanging="198"/>
              <w:rPr>
                <w:rFonts w:ascii="Times New Roman" w:hAnsi="Times New Roman"/>
                <w:sz w:val="18"/>
              </w:rPr>
            </w:pPr>
          </w:p>
        </w:tc>
        <w:tc>
          <w:tcPr>
            <w:tcW w:w="2268" w:type="dxa"/>
            <w:vMerge/>
          </w:tcPr>
          <w:p w:rsidR="005013E9" w:rsidRPr="000D69FB" w:rsidRDefault="005013E9" w:rsidP="00F45A36">
            <w:pPr>
              <w:pStyle w:val="ListParagraph"/>
              <w:numPr>
                <w:ilvl w:val="0"/>
                <w:numId w:val="3"/>
              </w:numPr>
              <w:ind w:left="162" w:hanging="198"/>
              <w:rPr>
                <w:rFonts w:ascii="Times New Roman" w:hAnsi="Times New Roman"/>
                <w:sz w:val="22"/>
              </w:rPr>
            </w:pPr>
          </w:p>
        </w:tc>
      </w:tr>
      <w:tr w:rsidR="005013E9" w:rsidRPr="000D69FB">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9</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11</w:t>
            </w:r>
          </w:p>
        </w:tc>
        <w:tc>
          <w:tcPr>
            <w:tcW w:w="1620" w:type="dxa"/>
          </w:tcPr>
          <w:p w:rsidR="005013E9" w:rsidRPr="000D69FB" w:rsidRDefault="005013E9" w:rsidP="007C00F3">
            <w:pPr>
              <w:pStyle w:val="ListParagraph"/>
              <w:ind w:left="162"/>
              <w:rPr>
                <w:rFonts w:ascii="Times New Roman" w:hAnsi="Times New Roman"/>
                <w:sz w:val="22"/>
              </w:rPr>
            </w:pPr>
          </w:p>
        </w:tc>
        <w:tc>
          <w:tcPr>
            <w:tcW w:w="4410" w:type="dxa"/>
          </w:tcPr>
          <w:p w:rsidR="005013E9" w:rsidRPr="007F4EA2" w:rsidRDefault="00E85124" w:rsidP="00E85124">
            <w:pPr>
              <w:jc w:val="center"/>
              <w:rPr>
                <w:rFonts w:ascii="Times New Roman" w:hAnsi="Times New Roman"/>
                <w:sz w:val="18"/>
              </w:rPr>
            </w:pPr>
            <w:r w:rsidRPr="007F4EA2">
              <w:rPr>
                <w:rFonts w:ascii="Times New Roman" w:hAnsi="Times New Roman"/>
                <w:sz w:val="18"/>
              </w:rPr>
              <w:t>Founding Father’s Presentation &amp; RP Work Time</w:t>
            </w:r>
          </w:p>
        </w:tc>
        <w:tc>
          <w:tcPr>
            <w:tcW w:w="2268" w:type="dxa"/>
          </w:tcPr>
          <w:p w:rsidR="005013E9" w:rsidRPr="000D69FB" w:rsidRDefault="005013E9" w:rsidP="005013E9">
            <w:pPr>
              <w:pStyle w:val="ListParagraph"/>
              <w:ind w:left="162"/>
              <w:rPr>
                <w:rFonts w:ascii="Times New Roman" w:hAnsi="Times New Roman"/>
                <w:sz w:val="22"/>
              </w:rPr>
            </w:pPr>
          </w:p>
        </w:tc>
      </w:tr>
      <w:tr w:rsidR="005013E9" w:rsidRPr="000D69FB">
        <w:trPr>
          <w:trHeight w:val="44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10</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12</w:t>
            </w:r>
          </w:p>
        </w:tc>
        <w:tc>
          <w:tcPr>
            <w:tcW w:w="1620" w:type="dxa"/>
          </w:tcPr>
          <w:p w:rsidR="005013E9" w:rsidRPr="000D69FB" w:rsidRDefault="005013E9" w:rsidP="007C00F3">
            <w:pPr>
              <w:pStyle w:val="ListParagraph"/>
              <w:ind w:left="162"/>
              <w:rPr>
                <w:rFonts w:ascii="Times New Roman" w:hAnsi="Times New Roman"/>
                <w:sz w:val="22"/>
              </w:rPr>
            </w:pPr>
          </w:p>
        </w:tc>
        <w:tc>
          <w:tcPr>
            <w:tcW w:w="4410" w:type="dxa"/>
          </w:tcPr>
          <w:p w:rsidR="00E85124" w:rsidRPr="007F4EA2" w:rsidRDefault="00E85124" w:rsidP="00E85124">
            <w:pPr>
              <w:jc w:val="center"/>
              <w:rPr>
                <w:rFonts w:ascii="Times New Roman" w:hAnsi="Times New Roman"/>
                <w:sz w:val="18"/>
              </w:rPr>
            </w:pPr>
          </w:p>
          <w:p w:rsidR="005013E9" w:rsidRPr="007F4EA2" w:rsidRDefault="00E85124" w:rsidP="00E85124">
            <w:pPr>
              <w:jc w:val="center"/>
              <w:rPr>
                <w:rFonts w:ascii="Times New Roman" w:hAnsi="Times New Roman"/>
                <w:sz w:val="18"/>
              </w:rPr>
            </w:pPr>
            <w:r w:rsidRPr="007F4EA2">
              <w:rPr>
                <w:rFonts w:ascii="Times New Roman" w:hAnsi="Times New Roman"/>
                <w:sz w:val="18"/>
              </w:rPr>
              <w:t>PTS CONFERENCES</w:t>
            </w:r>
          </w:p>
        </w:tc>
        <w:tc>
          <w:tcPr>
            <w:tcW w:w="2268" w:type="dxa"/>
          </w:tcPr>
          <w:p w:rsidR="005013E9" w:rsidRPr="000D69FB" w:rsidRDefault="005013E9" w:rsidP="007C00F3">
            <w:pPr>
              <w:pStyle w:val="ListParagraph"/>
              <w:ind w:left="162"/>
              <w:rPr>
                <w:rFonts w:ascii="Times New Roman" w:hAnsi="Times New Roman"/>
                <w:sz w:val="22"/>
              </w:rPr>
            </w:pPr>
          </w:p>
        </w:tc>
      </w:tr>
      <w:tr w:rsidR="007C00F3" w:rsidRPr="000F7E17">
        <w:tc>
          <w:tcPr>
            <w:tcW w:w="9468" w:type="dxa"/>
            <w:gridSpan w:val="7"/>
            <w:shd w:val="clear" w:color="auto" w:fill="808080" w:themeFill="background1" w:themeFillShade="80"/>
          </w:tcPr>
          <w:p w:rsidR="007C00F3" w:rsidRPr="00BE5C61" w:rsidRDefault="007C00F3" w:rsidP="00C331ED">
            <w:pPr>
              <w:rPr>
                <w:rFonts w:ascii="Times New Roman" w:hAnsi="Times New Roman"/>
                <w:sz w:val="18"/>
              </w:rPr>
            </w:pPr>
            <w:r w:rsidRPr="00BE5C61">
              <w:rPr>
                <w:rFonts w:ascii="Times New Roman" w:hAnsi="Times New Roman"/>
                <w:sz w:val="18"/>
              </w:rPr>
              <w:t>Week 3</w:t>
            </w: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11</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15</w:t>
            </w:r>
          </w:p>
        </w:tc>
        <w:tc>
          <w:tcPr>
            <w:tcW w:w="1620" w:type="dxa"/>
          </w:tcPr>
          <w:p w:rsidR="005013E9" w:rsidRPr="007F4EA2" w:rsidRDefault="002E3D1A" w:rsidP="002E3D1A">
            <w:pPr>
              <w:rPr>
                <w:rFonts w:ascii="Times New Roman" w:hAnsi="Times New Roman"/>
                <w:sz w:val="18"/>
              </w:rPr>
            </w:pPr>
            <w:r w:rsidRPr="007F4EA2">
              <w:rPr>
                <w:rFonts w:ascii="Times New Roman" w:hAnsi="Times New Roman"/>
                <w:sz w:val="18"/>
              </w:rPr>
              <w:t>Read TB 211- 215.</w:t>
            </w:r>
          </w:p>
        </w:tc>
        <w:tc>
          <w:tcPr>
            <w:tcW w:w="4410" w:type="dxa"/>
          </w:tcPr>
          <w:p w:rsidR="005013E9" w:rsidRPr="007F4EA2" w:rsidRDefault="002E3D1A" w:rsidP="002E3D1A">
            <w:pPr>
              <w:jc w:val="center"/>
              <w:rPr>
                <w:rFonts w:ascii="Times New Roman" w:hAnsi="Times New Roman"/>
                <w:sz w:val="18"/>
              </w:rPr>
            </w:pPr>
            <w:r w:rsidRPr="007F4EA2">
              <w:rPr>
                <w:rFonts w:ascii="Times New Roman" w:hAnsi="Times New Roman"/>
                <w:sz w:val="18"/>
              </w:rPr>
              <w:t>The Legacy of the War</w:t>
            </w:r>
          </w:p>
        </w:tc>
        <w:tc>
          <w:tcPr>
            <w:tcW w:w="2268" w:type="dxa"/>
          </w:tcPr>
          <w:p w:rsidR="007F4EA2" w:rsidRPr="007F4EA2" w:rsidRDefault="007F4EA2" w:rsidP="007F4EA2">
            <w:pPr>
              <w:rPr>
                <w:rFonts w:ascii="Times New Roman" w:hAnsi="Times New Roman"/>
                <w:sz w:val="18"/>
              </w:rPr>
            </w:pPr>
            <w:r w:rsidRPr="007F4EA2">
              <w:rPr>
                <w:rFonts w:ascii="Times New Roman" w:hAnsi="Times New Roman"/>
                <w:sz w:val="18"/>
              </w:rPr>
              <w:t>Research…</w:t>
            </w:r>
          </w:p>
          <w:p w:rsidR="007F4EA2" w:rsidRPr="007F4EA2" w:rsidRDefault="007F4EA2" w:rsidP="007F4EA2">
            <w:pPr>
              <w:rPr>
                <w:rFonts w:ascii="Times New Roman" w:hAnsi="Times New Roman"/>
                <w:sz w:val="18"/>
              </w:rPr>
            </w:pPr>
            <w:r w:rsidRPr="007F4EA2">
              <w:rPr>
                <w:rFonts w:ascii="Times New Roman" w:hAnsi="Times New Roman"/>
                <w:sz w:val="18"/>
              </w:rPr>
              <w:t>Costs &amp; Benefits of the War</w:t>
            </w:r>
          </w:p>
          <w:p w:rsidR="007F4EA2" w:rsidRDefault="007F4EA2" w:rsidP="007F4EA2">
            <w:pPr>
              <w:rPr>
                <w:rFonts w:ascii="Times New Roman" w:hAnsi="Times New Roman"/>
                <w:sz w:val="18"/>
              </w:rPr>
            </w:pPr>
            <w:r w:rsidRPr="007F4EA2">
              <w:rPr>
                <w:rFonts w:ascii="Times New Roman" w:hAnsi="Times New Roman"/>
                <w:sz w:val="18"/>
              </w:rPr>
              <w:t>The National Debt</w:t>
            </w:r>
          </w:p>
          <w:p w:rsidR="007F4EA2" w:rsidRDefault="007F4EA2" w:rsidP="007F4EA2">
            <w:pPr>
              <w:rPr>
                <w:rFonts w:ascii="Times New Roman" w:hAnsi="Times New Roman"/>
                <w:sz w:val="18"/>
              </w:rPr>
            </w:pPr>
          </w:p>
          <w:p w:rsidR="005013E9" w:rsidRPr="009354BC" w:rsidRDefault="007F4EA2" w:rsidP="007F4EA2">
            <w:pPr>
              <w:rPr>
                <w:rFonts w:ascii="Times New Roman" w:hAnsi="Times New Roman"/>
                <w:sz w:val="22"/>
              </w:rPr>
            </w:pPr>
            <w:r>
              <w:rPr>
                <w:rFonts w:ascii="Times New Roman" w:hAnsi="Times New Roman"/>
                <w:sz w:val="18"/>
              </w:rPr>
              <w:t>Locate 3 sources.</w:t>
            </w:r>
          </w:p>
        </w:tc>
      </w:tr>
      <w:tr w:rsidR="007C00F3" w:rsidRPr="000F7E17">
        <w:tc>
          <w:tcPr>
            <w:tcW w:w="9468" w:type="dxa"/>
            <w:gridSpan w:val="7"/>
            <w:shd w:val="clear" w:color="auto" w:fill="D9D9D9" w:themeFill="background1" w:themeFillShade="D9"/>
          </w:tcPr>
          <w:p w:rsidR="007C00F3" w:rsidRPr="00BE5C61" w:rsidRDefault="007C00F3" w:rsidP="007C00F3">
            <w:pPr>
              <w:tabs>
                <w:tab w:val="left" w:pos="1493"/>
              </w:tabs>
              <w:rPr>
                <w:rFonts w:ascii="Times New Roman" w:hAnsi="Times New Roman"/>
                <w:sz w:val="18"/>
              </w:rPr>
            </w:pPr>
            <w:r w:rsidRPr="00BE5C61">
              <w:rPr>
                <w:rFonts w:ascii="Times New Roman" w:hAnsi="Times New Roman"/>
                <w:sz w:val="18"/>
              </w:rPr>
              <w:t>NOV 16 NO CLASS</w:t>
            </w:r>
            <w:r w:rsidRPr="00BE5C61">
              <w:rPr>
                <w:rFonts w:ascii="Times New Roman" w:hAnsi="Times New Roman"/>
                <w:sz w:val="18"/>
              </w:rPr>
              <w:tab/>
            </w:r>
          </w:p>
        </w:tc>
      </w:tr>
      <w:tr w:rsidR="005013E9" w:rsidRPr="000F7E17">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12</w:t>
            </w:r>
          </w:p>
        </w:tc>
        <w:tc>
          <w:tcPr>
            <w:tcW w:w="720" w:type="dxa"/>
            <w:gridSpan w:val="2"/>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17</w:t>
            </w:r>
          </w:p>
        </w:tc>
        <w:tc>
          <w:tcPr>
            <w:tcW w:w="1620" w:type="dxa"/>
            <w:vMerge w:val="restart"/>
            <w:vAlign w:val="center"/>
          </w:tcPr>
          <w:p w:rsidR="002E3D1A" w:rsidRPr="00583A57" w:rsidRDefault="002E3D1A" w:rsidP="00056A75">
            <w:pPr>
              <w:jc w:val="center"/>
              <w:rPr>
                <w:rFonts w:ascii="Times New Roman" w:hAnsi="Times New Roman"/>
                <w:i/>
                <w:sz w:val="18"/>
              </w:rPr>
            </w:pPr>
            <w:r w:rsidRPr="00583A57">
              <w:rPr>
                <w:rFonts w:ascii="Times New Roman" w:hAnsi="Times New Roman"/>
                <w:i/>
                <w:sz w:val="18"/>
              </w:rPr>
              <w:t>Research…</w:t>
            </w:r>
          </w:p>
          <w:p w:rsidR="007F4EA2" w:rsidRPr="00583A57" w:rsidRDefault="002E3D1A" w:rsidP="007F4EA2">
            <w:pPr>
              <w:rPr>
                <w:rFonts w:ascii="Times New Roman" w:hAnsi="Times New Roman"/>
                <w:i/>
                <w:sz w:val="18"/>
              </w:rPr>
            </w:pPr>
            <w:r w:rsidRPr="00583A57">
              <w:rPr>
                <w:rFonts w:ascii="Times New Roman" w:hAnsi="Times New Roman"/>
                <w:i/>
                <w:sz w:val="18"/>
              </w:rPr>
              <w:t>Republicanism</w:t>
            </w:r>
          </w:p>
          <w:p w:rsidR="005013E9" w:rsidRPr="00583A57" w:rsidRDefault="002E3D1A" w:rsidP="007F4EA2">
            <w:pPr>
              <w:rPr>
                <w:rFonts w:ascii="Times New Roman" w:hAnsi="Times New Roman"/>
                <w:i/>
                <w:sz w:val="18"/>
              </w:rPr>
            </w:pPr>
            <w:r w:rsidRPr="00583A57">
              <w:rPr>
                <w:rFonts w:ascii="Times New Roman" w:hAnsi="Times New Roman"/>
                <w:i/>
                <w:sz w:val="18"/>
              </w:rPr>
              <w:t>Free Enterprise</w:t>
            </w:r>
          </w:p>
        </w:tc>
        <w:tc>
          <w:tcPr>
            <w:tcW w:w="4410" w:type="dxa"/>
            <w:vMerge w:val="restart"/>
            <w:vAlign w:val="center"/>
          </w:tcPr>
          <w:p w:rsidR="00BE5C61" w:rsidRPr="00BE5C61" w:rsidRDefault="00BE5C61" w:rsidP="00BE5C61">
            <w:pPr>
              <w:ind w:left="162"/>
              <w:rPr>
                <w:rFonts w:ascii="Times New Roman" w:hAnsi="Times New Roman"/>
                <w:sz w:val="18"/>
              </w:rPr>
            </w:pPr>
            <w:r w:rsidRPr="00BE5C61">
              <w:rPr>
                <w:rFonts w:ascii="Times New Roman" w:hAnsi="Times New Roman"/>
                <w:sz w:val="18"/>
              </w:rPr>
              <w:t>CE: DAB</w:t>
            </w:r>
          </w:p>
          <w:p w:rsidR="00BE5C61" w:rsidRDefault="00BE5C61" w:rsidP="00505632">
            <w:pPr>
              <w:ind w:left="162"/>
              <w:jc w:val="right"/>
              <w:rPr>
                <w:rFonts w:ascii="Times New Roman" w:hAnsi="Times New Roman"/>
                <w:sz w:val="18"/>
                <w:highlight w:val="yellow"/>
              </w:rPr>
            </w:pPr>
          </w:p>
          <w:p w:rsidR="00505632" w:rsidRPr="00505632" w:rsidRDefault="00505632" w:rsidP="00505632">
            <w:pPr>
              <w:ind w:left="162"/>
              <w:jc w:val="right"/>
              <w:rPr>
                <w:rFonts w:ascii="Times New Roman" w:hAnsi="Times New Roman"/>
                <w:sz w:val="18"/>
              </w:rPr>
            </w:pPr>
            <w:r w:rsidRPr="00505632">
              <w:rPr>
                <w:rFonts w:ascii="Times New Roman" w:hAnsi="Times New Roman"/>
                <w:sz w:val="18"/>
                <w:highlight w:val="yellow"/>
              </w:rPr>
              <w:t>RP Information &amp; Annotated Bibliography Due</w:t>
            </w:r>
          </w:p>
          <w:p w:rsidR="00505632" w:rsidRDefault="00505632" w:rsidP="007F4EA2">
            <w:pPr>
              <w:ind w:left="162"/>
              <w:jc w:val="center"/>
              <w:rPr>
                <w:rFonts w:ascii="Times New Roman" w:hAnsi="Times New Roman"/>
                <w:sz w:val="18"/>
                <w:u w:val="single"/>
              </w:rPr>
            </w:pPr>
          </w:p>
          <w:p w:rsidR="007F4EA2" w:rsidRPr="00583A57" w:rsidRDefault="007F4EA2" w:rsidP="007F4EA2">
            <w:pPr>
              <w:ind w:left="162"/>
              <w:jc w:val="center"/>
              <w:rPr>
                <w:rFonts w:ascii="Times New Roman" w:hAnsi="Times New Roman"/>
                <w:sz w:val="18"/>
                <w:u w:val="single"/>
              </w:rPr>
            </w:pPr>
            <w:r w:rsidRPr="00583A57">
              <w:rPr>
                <w:rFonts w:ascii="Times New Roman" w:hAnsi="Times New Roman"/>
                <w:sz w:val="18"/>
                <w:u w:val="single"/>
              </w:rPr>
              <w:t>The Legacy of the War</w:t>
            </w:r>
          </w:p>
          <w:p w:rsidR="007F4EA2" w:rsidRPr="00583A57" w:rsidRDefault="007F4EA2" w:rsidP="007F4EA2">
            <w:pPr>
              <w:pStyle w:val="ListParagraph"/>
              <w:numPr>
                <w:ilvl w:val="0"/>
                <w:numId w:val="22"/>
              </w:numPr>
              <w:jc w:val="center"/>
              <w:rPr>
                <w:rFonts w:ascii="Times New Roman" w:hAnsi="Times New Roman"/>
                <w:sz w:val="18"/>
              </w:rPr>
            </w:pPr>
            <w:r w:rsidRPr="00583A57">
              <w:rPr>
                <w:rFonts w:ascii="Times New Roman" w:hAnsi="Times New Roman"/>
                <w:sz w:val="18"/>
              </w:rPr>
              <w:t>Costs &amp; Benefits of the War</w:t>
            </w:r>
          </w:p>
          <w:p w:rsidR="007F4EA2" w:rsidRPr="00583A57" w:rsidRDefault="007F4EA2" w:rsidP="007F4EA2">
            <w:pPr>
              <w:pStyle w:val="ListParagraph"/>
              <w:numPr>
                <w:ilvl w:val="0"/>
                <w:numId w:val="22"/>
              </w:numPr>
              <w:jc w:val="center"/>
              <w:rPr>
                <w:rFonts w:ascii="Times New Roman" w:hAnsi="Times New Roman"/>
                <w:sz w:val="18"/>
              </w:rPr>
            </w:pPr>
            <w:r w:rsidRPr="00583A57">
              <w:rPr>
                <w:rFonts w:ascii="Times New Roman" w:hAnsi="Times New Roman"/>
                <w:sz w:val="18"/>
              </w:rPr>
              <w:t>The National Debt</w:t>
            </w:r>
          </w:p>
          <w:p w:rsidR="007F4EA2" w:rsidRPr="00583A57" w:rsidRDefault="007F4EA2" w:rsidP="007F4EA2">
            <w:pPr>
              <w:pStyle w:val="ListParagraph"/>
              <w:numPr>
                <w:ilvl w:val="0"/>
                <w:numId w:val="22"/>
              </w:numPr>
              <w:jc w:val="center"/>
              <w:rPr>
                <w:rFonts w:ascii="Times New Roman" w:hAnsi="Times New Roman"/>
                <w:sz w:val="18"/>
              </w:rPr>
            </w:pPr>
            <w:r w:rsidRPr="00583A57">
              <w:rPr>
                <w:rFonts w:ascii="Times New Roman" w:hAnsi="Times New Roman"/>
                <w:sz w:val="18"/>
              </w:rPr>
              <w:t>Republicanism</w:t>
            </w:r>
          </w:p>
          <w:p w:rsidR="005013E9" w:rsidRPr="00583A57" w:rsidRDefault="007F4EA2" w:rsidP="007F4EA2">
            <w:pPr>
              <w:pStyle w:val="ListParagraph"/>
              <w:numPr>
                <w:ilvl w:val="0"/>
                <w:numId w:val="22"/>
              </w:numPr>
              <w:jc w:val="center"/>
              <w:rPr>
                <w:rFonts w:ascii="Times New Roman" w:hAnsi="Times New Roman"/>
                <w:sz w:val="18"/>
              </w:rPr>
            </w:pPr>
            <w:r w:rsidRPr="00583A57">
              <w:rPr>
                <w:rFonts w:ascii="Times New Roman" w:hAnsi="Times New Roman"/>
                <w:sz w:val="18"/>
              </w:rPr>
              <w:t>Free-Enterprise</w:t>
            </w:r>
          </w:p>
        </w:tc>
        <w:tc>
          <w:tcPr>
            <w:tcW w:w="2268" w:type="dxa"/>
            <w:vMerge w:val="restart"/>
            <w:vAlign w:val="center"/>
          </w:tcPr>
          <w:p w:rsidR="005013E9" w:rsidRPr="00583A57" w:rsidRDefault="005013E9" w:rsidP="00056A75">
            <w:pPr>
              <w:jc w:val="right"/>
              <w:rPr>
                <w:rFonts w:ascii="Times New Roman" w:hAnsi="Times New Roman"/>
                <w:sz w:val="18"/>
              </w:rPr>
            </w:pPr>
          </w:p>
        </w:tc>
      </w:tr>
      <w:tr w:rsidR="005013E9" w:rsidRPr="000F7E17">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13</w:t>
            </w:r>
          </w:p>
        </w:tc>
        <w:tc>
          <w:tcPr>
            <w:tcW w:w="720" w:type="dxa"/>
            <w:gridSpan w:val="2"/>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583A57" w:rsidRDefault="005013E9" w:rsidP="00BC2EBA">
            <w:pPr>
              <w:jc w:val="center"/>
              <w:rPr>
                <w:rFonts w:ascii="Times New Roman" w:hAnsi="Times New Roman"/>
                <w:sz w:val="18"/>
              </w:rPr>
            </w:pPr>
          </w:p>
        </w:tc>
        <w:tc>
          <w:tcPr>
            <w:tcW w:w="4410" w:type="dxa"/>
            <w:vMerge/>
          </w:tcPr>
          <w:p w:rsidR="005013E9" w:rsidRPr="00583A57" w:rsidRDefault="005013E9" w:rsidP="00BC2EBA">
            <w:pPr>
              <w:jc w:val="center"/>
              <w:rPr>
                <w:rFonts w:ascii="Times New Roman" w:hAnsi="Times New Roman"/>
                <w:sz w:val="18"/>
              </w:rPr>
            </w:pPr>
          </w:p>
        </w:tc>
        <w:tc>
          <w:tcPr>
            <w:tcW w:w="2268" w:type="dxa"/>
            <w:vMerge/>
          </w:tcPr>
          <w:p w:rsidR="005013E9" w:rsidRPr="00583A57" w:rsidRDefault="005013E9" w:rsidP="00BC2EBA">
            <w:pPr>
              <w:jc w:val="center"/>
              <w:rPr>
                <w:rFonts w:ascii="Times New Roman" w:hAnsi="Times New Roman"/>
                <w:sz w:val="18"/>
              </w:rPr>
            </w:pP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14</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18</w:t>
            </w:r>
          </w:p>
        </w:tc>
        <w:tc>
          <w:tcPr>
            <w:tcW w:w="1620" w:type="dxa"/>
          </w:tcPr>
          <w:p w:rsidR="005013E9" w:rsidRPr="00583A57" w:rsidRDefault="005013E9" w:rsidP="007F4EA2">
            <w:pPr>
              <w:rPr>
                <w:rFonts w:ascii="Times New Roman" w:hAnsi="Times New Roman"/>
                <w:sz w:val="18"/>
              </w:rPr>
            </w:pPr>
          </w:p>
        </w:tc>
        <w:tc>
          <w:tcPr>
            <w:tcW w:w="4410" w:type="dxa"/>
          </w:tcPr>
          <w:p w:rsidR="00583A57" w:rsidRPr="00583A57" w:rsidRDefault="00583A57" w:rsidP="00CF42BF">
            <w:pPr>
              <w:rPr>
                <w:rFonts w:ascii="Times New Roman" w:hAnsi="Times New Roman"/>
                <w:sz w:val="18"/>
              </w:rPr>
            </w:pPr>
          </w:p>
          <w:p w:rsidR="007F4EA2" w:rsidRPr="00583A57" w:rsidRDefault="007F4EA2" w:rsidP="002109CF">
            <w:pPr>
              <w:jc w:val="center"/>
              <w:rPr>
                <w:rFonts w:ascii="Times New Roman" w:hAnsi="Times New Roman"/>
                <w:sz w:val="18"/>
              </w:rPr>
            </w:pPr>
            <w:r w:rsidRPr="00583A57">
              <w:rPr>
                <w:rFonts w:ascii="Times New Roman" w:hAnsi="Times New Roman"/>
                <w:sz w:val="18"/>
              </w:rPr>
              <w:t>Critical Thinking Activity:</w:t>
            </w:r>
          </w:p>
          <w:p w:rsidR="00583A57" w:rsidRDefault="007F4EA2" w:rsidP="002109CF">
            <w:pPr>
              <w:jc w:val="center"/>
              <w:rPr>
                <w:rFonts w:ascii="Times New Roman" w:hAnsi="Times New Roman"/>
                <w:sz w:val="18"/>
              </w:rPr>
            </w:pPr>
            <w:r w:rsidRPr="00583A57">
              <w:rPr>
                <w:rFonts w:ascii="Times New Roman" w:hAnsi="Times New Roman"/>
                <w:sz w:val="18"/>
              </w:rPr>
              <w:t>What American statements and ideals of the American Revolution conflicted with the institution of slavery?</w:t>
            </w:r>
          </w:p>
          <w:p w:rsidR="005013E9" w:rsidRPr="00583A57" w:rsidRDefault="005013E9" w:rsidP="00CF42BF">
            <w:pPr>
              <w:rPr>
                <w:rFonts w:ascii="Times New Roman" w:hAnsi="Times New Roman"/>
                <w:sz w:val="18"/>
              </w:rPr>
            </w:pPr>
          </w:p>
        </w:tc>
        <w:tc>
          <w:tcPr>
            <w:tcW w:w="2268" w:type="dxa"/>
          </w:tcPr>
          <w:p w:rsidR="005013E9" w:rsidRPr="00583A57" w:rsidRDefault="007F4EA2" w:rsidP="007F4EA2">
            <w:pPr>
              <w:rPr>
                <w:rFonts w:ascii="Times New Roman" w:hAnsi="Times New Roman"/>
                <w:sz w:val="18"/>
              </w:rPr>
            </w:pPr>
            <w:r w:rsidRPr="00583A57">
              <w:rPr>
                <w:rFonts w:ascii="Times New Roman" w:hAnsi="Times New Roman"/>
                <w:sz w:val="18"/>
              </w:rPr>
              <w:t>Write a paragraph reacting to today’s discussion.</w:t>
            </w: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15</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19</w:t>
            </w:r>
          </w:p>
        </w:tc>
        <w:tc>
          <w:tcPr>
            <w:tcW w:w="1620" w:type="dxa"/>
          </w:tcPr>
          <w:p w:rsidR="005013E9" w:rsidRPr="00583A57" w:rsidRDefault="005013E9" w:rsidP="007C00F3">
            <w:pPr>
              <w:pStyle w:val="ListParagraph"/>
              <w:ind w:left="162"/>
              <w:rPr>
                <w:rFonts w:ascii="Times New Roman" w:hAnsi="Times New Roman"/>
                <w:sz w:val="18"/>
              </w:rPr>
            </w:pPr>
          </w:p>
        </w:tc>
        <w:tc>
          <w:tcPr>
            <w:tcW w:w="4410" w:type="dxa"/>
          </w:tcPr>
          <w:p w:rsidR="00583A57" w:rsidRPr="00583A57" w:rsidRDefault="00583A57" w:rsidP="00583A57">
            <w:pPr>
              <w:jc w:val="center"/>
              <w:rPr>
                <w:rFonts w:ascii="Times New Roman" w:hAnsi="Times New Roman"/>
                <w:sz w:val="18"/>
                <w:u w:val="single"/>
              </w:rPr>
            </w:pPr>
            <w:r w:rsidRPr="00583A57">
              <w:rPr>
                <w:rFonts w:ascii="Times New Roman" w:hAnsi="Times New Roman"/>
                <w:sz w:val="18"/>
                <w:u w:val="single"/>
              </w:rPr>
              <w:t>Confederation to Constitution</w:t>
            </w:r>
          </w:p>
          <w:p w:rsidR="00583A57" w:rsidRPr="00583A57" w:rsidRDefault="00583A57" w:rsidP="00583A57">
            <w:pPr>
              <w:jc w:val="center"/>
              <w:rPr>
                <w:rFonts w:ascii="Times New Roman" w:hAnsi="Times New Roman"/>
                <w:sz w:val="18"/>
              </w:rPr>
            </w:pPr>
          </w:p>
          <w:p w:rsidR="00583A57" w:rsidRPr="00583A57" w:rsidRDefault="00583A57" w:rsidP="00583A57">
            <w:pPr>
              <w:jc w:val="center"/>
              <w:rPr>
                <w:rFonts w:ascii="Times New Roman" w:hAnsi="Times New Roman"/>
                <w:sz w:val="18"/>
              </w:rPr>
            </w:pPr>
            <w:r w:rsidRPr="00583A57">
              <w:rPr>
                <w:rFonts w:ascii="Times New Roman" w:hAnsi="Times New Roman"/>
                <w:sz w:val="18"/>
              </w:rPr>
              <w:t>Critical Thinking Activity:</w:t>
            </w:r>
          </w:p>
          <w:p w:rsidR="00F06FB4" w:rsidRDefault="00583A57" w:rsidP="00583A57">
            <w:pPr>
              <w:jc w:val="center"/>
              <w:rPr>
                <w:rFonts w:ascii="Times New Roman" w:hAnsi="Times New Roman"/>
                <w:sz w:val="18"/>
              </w:rPr>
            </w:pPr>
            <w:r w:rsidRPr="00583A57">
              <w:rPr>
                <w:rFonts w:ascii="Times New Roman" w:hAnsi="Times New Roman"/>
                <w:sz w:val="18"/>
              </w:rPr>
              <w:t xml:space="preserve">Problem Solving: </w:t>
            </w:r>
            <w:r w:rsidR="0079690F">
              <w:rPr>
                <w:rFonts w:ascii="Times New Roman" w:hAnsi="Times New Roman"/>
                <w:sz w:val="18"/>
              </w:rPr>
              <w:t>“</w:t>
            </w:r>
            <w:r w:rsidRPr="00583A57">
              <w:rPr>
                <w:rFonts w:ascii="Times New Roman" w:hAnsi="Times New Roman"/>
                <w:sz w:val="18"/>
              </w:rPr>
              <w:t>The existing form of government does not meet the needs of the people.”</w:t>
            </w:r>
          </w:p>
          <w:p w:rsidR="005013E9" w:rsidRPr="00583A57" w:rsidRDefault="005013E9" w:rsidP="00583A57">
            <w:pPr>
              <w:jc w:val="center"/>
              <w:rPr>
                <w:rFonts w:ascii="Times New Roman" w:hAnsi="Times New Roman"/>
                <w:sz w:val="18"/>
              </w:rPr>
            </w:pPr>
          </w:p>
        </w:tc>
        <w:tc>
          <w:tcPr>
            <w:tcW w:w="2268" w:type="dxa"/>
          </w:tcPr>
          <w:p w:rsidR="00583A57" w:rsidRPr="00583A57" w:rsidRDefault="00583A57" w:rsidP="00583A57">
            <w:pPr>
              <w:rPr>
                <w:rFonts w:ascii="Times New Roman" w:hAnsi="Times New Roman"/>
                <w:sz w:val="18"/>
              </w:rPr>
            </w:pPr>
          </w:p>
          <w:p w:rsidR="002109CF" w:rsidRDefault="00583A57" w:rsidP="00583A57">
            <w:pPr>
              <w:rPr>
                <w:rFonts w:ascii="Times New Roman" w:hAnsi="Times New Roman"/>
                <w:sz w:val="18"/>
              </w:rPr>
            </w:pPr>
            <w:r w:rsidRPr="00583A57">
              <w:rPr>
                <w:rFonts w:ascii="Times New Roman" w:hAnsi="Times New Roman"/>
                <w:sz w:val="18"/>
              </w:rPr>
              <w:t>Write a paragraph reacting to today’s activity.</w:t>
            </w:r>
          </w:p>
          <w:p w:rsidR="002109CF" w:rsidRDefault="002109CF" w:rsidP="00583A57">
            <w:pPr>
              <w:rPr>
                <w:rFonts w:ascii="Times New Roman" w:hAnsi="Times New Roman"/>
                <w:sz w:val="18"/>
              </w:rPr>
            </w:pPr>
          </w:p>
          <w:p w:rsidR="005013E9" w:rsidRPr="00583A57" w:rsidRDefault="002109CF" w:rsidP="00583A57">
            <w:pPr>
              <w:rPr>
                <w:rFonts w:ascii="Times New Roman" w:hAnsi="Times New Roman"/>
                <w:sz w:val="18"/>
              </w:rPr>
            </w:pPr>
            <w:r>
              <w:rPr>
                <w:rFonts w:ascii="Times New Roman" w:hAnsi="Times New Roman"/>
                <w:sz w:val="18"/>
              </w:rPr>
              <w:t>Read TB 221-225.</w:t>
            </w:r>
          </w:p>
        </w:tc>
      </w:tr>
      <w:tr w:rsidR="007C00F3" w:rsidRPr="000F7E17">
        <w:tc>
          <w:tcPr>
            <w:tcW w:w="9468" w:type="dxa"/>
            <w:gridSpan w:val="7"/>
            <w:shd w:val="clear" w:color="auto" w:fill="808080" w:themeFill="background1" w:themeFillShade="80"/>
          </w:tcPr>
          <w:p w:rsidR="007C00F3" w:rsidRPr="00BE5C61" w:rsidRDefault="007C00F3" w:rsidP="00067C58">
            <w:pPr>
              <w:rPr>
                <w:rFonts w:ascii="Times New Roman" w:hAnsi="Times New Roman"/>
                <w:sz w:val="18"/>
              </w:rPr>
            </w:pPr>
            <w:r w:rsidRPr="00BE5C61">
              <w:rPr>
                <w:rFonts w:ascii="Times New Roman" w:hAnsi="Times New Roman"/>
                <w:sz w:val="18"/>
              </w:rPr>
              <w:t>Week 4</w:t>
            </w: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16</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22</w:t>
            </w:r>
          </w:p>
        </w:tc>
        <w:tc>
          <w:tcPr>
            <w:tcW w:w="1620" w:type="dxa"/>
          </w:tcPr>
          <w:p w:rsidR="005013E9" w:rsidRPr="002109CF" w:rsidRDefault="002109CF" w:rsidP="002109CF">
            <w:pPr>
              <w:rPr>
                <w:rFonts w:ascii="Times New Roman" w:hAnsi="Times New Roman"/>
                <w:i/>
                <w:sz w:val="18"/>
              </w:rPr>
            </w:pPr>
            <w:r w:rsidRPr="002109CF">
              <w:rPr>
                <w:rFonts w:ascii="Times New Roman" w:hAnsi="Times New Roman"/>
                <w:sz w:val="18"/>
              </w:rPr>
              <w:t>Read TB 221-225.</w:t>
            </w:r>
          </w:p>
        </w:tc>
        <w:tc>
          <w:tcPr>
            <w:tcW w:w="4410" w:type="dxa"/>
          </w:tcPr>
          <w:p w:rsidR="00BE5C61" w:rsidRDefault="00BE5C61" w:rsidP="002109CF">
            <w:pPr>
              <w:rPr>
                <w:rFonts w:ascii="Times New Roman" w:hAnsi="Times New Roman"/>
                <w:sz w:val="18"/>
              </w:rPr>
            </w:pPr>
            <w:r>
              <w:rPr>
                <w:rFonts w:ascii="Times New Roman" w:hAnsi="Times New Roman"/>
                <w:sz w:val="18"/>
              </w:rPr>
              <w:t>CE: IC</w:t>
            </w:r>
          </w:p>
          <w:p w:rsidR="00BE5C61" w:rsidRDefault="00BE5C61" w:rsidP="002109CF">
            <w:pPr>
              <w:rPr>
                <w:rFonts w:ascii="Times New Roman" w:hAnsi="Times New Roman"/>
                <w:sz w:val="18"/>
              </w:rPr>
            </w:pPr>
          </w:p>
          <w:p w:rsidR="00BE5C61" w:rsidRDefault="002109CF" w:rsidP="002109CF">
            <w:pPr>
              <w:rPr>
                <w:rFonts w:ascii="Times New Roman" w:hAnsi="Times New Roman"/>
                <w:sz w:val="18"/>
              </w:rPr>
            </w:pPr>
            <w:r w:rsidRPr="002109CF">
              <w:rPr>
                <w:rFonts w:ascii="Times New Roman" w:hAnsi="Times New Roman"/>
                <w:sz w:val="18"/>
              </w:rPr>
              <w:t>Geography in History: The Northwest Territory</w:t>
            </w:r>
          </w:p>
          <w:p w:rsidR="005013E9" w:rsidRPr="002109CF" w:rsidRDefault="005013E9" w:rsidP="002109CF">
            <w:pPr>
              <w:rPr>
                <w:rFonts w:ascii="Times New Roman" w:hAnsi="Times New Roman"/>
                <w:sz w:val="18"/>
              </w:rPr>
            </w:pPr>
          </w:p>
        </w:tc>
        <w:tc>
          <w:tcPr>
            <w:tcW w:w="2268" w:type="dxa"/>
          </w:tcPr>
          <w:p w:rsidR="002109CF" w:rsidRPr="002109CF" w:rsidRDefault="002109CF" w:rsidP="002109CF">
            <w:pPr>
              <w:rPr>
                <w:rFonts w:ascii="Times New Roman" w:hAnsi="Times New Roman"/>
                <w:sz w:val="18"/>
              </w:rPr>
            </w:pPr>
            <w:r w:rsidRPr="002109CF">
              <w:rPr>
                <w:rFonts w:ascii="Times New Roman" w:hAnsi="Times New Roman"/>
                <w:sz w:val="18"/>
              </w:rPr>
              <w:t>Write a paragraph reacting to today’s activity.</w:t>
            </w:r>
          </w:p>
          <w:p w:rsidR="005013E9" w:rsidRPr="002109CF" w:rsidRDefault="005013E9" w:rsidP="002109CF">
            <w:pPr>
              <w:rPr>
                <w:rFonts w:ascii="Times New Roman" w:hAnsi="Times New Roman"/>
                <w:sz w:val="18"/>
              </w:rPr>
            </w:pPr>
          </w:p>
        </w:tc>
      </w:tr>
      <w:tr w:rsidR="007C00F3" w:rsidRPr="000F7E17">
        <w:tc>
          <w:tcPr>
            <w:tcW w:w="9468" w:type="dxa"/>
            <w:gridSpan w:val="7"/>
            <w:shd w:val="clear" w:color="auto" w:fill="D9D9D9" w:themeFill="background1" w:themeFillShade="D9"/>
          </w:tcPr>
          <w:p w:rsidR="007C00F3" w:rsidRPr="00BE5C61" w:rsidRDefault="007C00F3" w:rsidP="00BC2EBA">
            <w:pPr>
              <w:rPr>
                <w:rFonts w:ascii="Times New Roman" w:hAnsi="Times New Roman"/>
                <w:sz w:val="18"/>
              </w:rPr>
            </w:pPr>
            <w:r w:rsidRPr="00BE5C61">
              <w:rPr>
                <w:rFonts w:ascii="Times New Roman" w:hAnsi="Times New Roman"/>
                <w:sz w:val="18"/>
              </w:rPr>
              <w:t>NOV 23 No Class</w:t>
            </w:r>
          </w:p>
        </w:tc>
      </w:tr>
      <w:tr w:rsidR="005013E9" w:rsidRPr="000F7E17">
        <w:trPr>
          <w:trHeight w:val="370"/>
        </w:trPr>
        <w:tc>
          <w:tcPr>
            <w:tcW w:w="450" w:type="dxa"/>
            <w:gridSpan w:val="2"/>
            <w:shd w:val="clear" w:color="auto" w:fill="auto"/>
          </w:tcPr>
          <w:p w:rsidR="005013E9" w:rsidRPr="00BE5C61" w:rsidRDefault="00FC4475" w:rsidP="000F7E17">
            <w:pPr>
              <w:jc w:val="center"/>
              <w:rPr>
                <w:rFonts w:ascii="Times New Roman" w:hAnsi="Times New Roman"/>
                <w:sz w:val="18"/>
              </w:rPr>
            </w:pPr>
            <w:r w:rsidRPr="00BE5C61">
              <w:rPr>
                <w:rFonts w:ascii="Times New Roman" w:hAnsi="Times New Roman"/>
                <w:sz w:val="18"/>
              </w:rPr>
              <w:t>17</w:t>
            </w:r>
          </w:p>
        </w:tc>
        <w:tc>
          <w:tcPr>
            <w:tcW w:w="720" w:type="dxa"/>
            <w:gridSpan w:val="2"/>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24</w:t>
            </w:r>
          </w:p>
        </w:tc>
        <w:tc>
          <w:tcPr>
            <w:tcW w:w="1620" w:type="dxa"/>
            <w:vMerge w:val="restart"/>
            <w:vAlign w:val="center"/>
          </w:tcPr>
          <w:p w:rsidR="005013E9" w:rsidRPr="009D51DF" w:rsidRDefault="005013E9" w:rsidP="00611DEA">
            <w:pPr>
              <w:jc w:val="center"/>
              <w:rPr>
                <w:rFonts w:ascii="Times New Roman" w:hAnsi="Times New Roman"/>
                <w:i/>
                <w:sz w:val="18"/>
              </w:rPr>
            </w:pPr>
          </w:p>
        </w:tc>
        <w:tc>
          <w:tcPr>
            <w:tcW w:w="4410" w:type="dxa"/>
            <w:vMerge w:val="restart"/>
            <w:vAlign w:val="center"/>
          </w:tcPr>
          <w:p w:rsidR="00F06FB4" w:rsidRDefault="00F06FB4" w:rsidP="00EA3DCF">
            <w:pPr>
              <w:pStyle w:val="ListParagraph"/>
              <w:ind w:left="162"/>
              <w:jc w:val="right"/>
              <w:rPr>
                <w:rFonts w:ascii="Times New Roman" w:hAnsi="Times New Roman"/>
                <w:sz w:val="18"/>
              </w:rPr>
            </w:pPr>
          </w:p>
          <w:p w:rsidR="00EA3DCF" w:rsidRDefault="00EA3DCF" w:rsidP="00EA3DCF">
            <w:pPr>
              <w:pStyle w:val="ListParagraph"/>
              <w:ind w:left="162"/>
              <w:jc w:val="right"/>
              <w:rPr>
                <w:rFonts w:ascii="Times New Roman" w:hAnsi="Times New Roman"/>
                <w:sz w:val="18"/>
              </w:rPr>
            </w:pPr>
            <w:r>
              <w:rPr>
                <w:rFonts w:ascii="Times New Roman" w:hAnsi="Times New Roman"/>
                <w:sz w:val="18"/>
              </w:rPr>
              <w:t>Benjamin Franklin</w:t>
            </w:r>
            <w:r w:rsidR="00505632">
              <w:rPr>
                <w:rFonts w:ascii="Times New Roman" w:hAnsi="Times New Roman"/>
                <w:sz w:val="18"/>
              </w:rPr>
              <w:t xml:space="preserve">  (MD &amp; MC)</w:t>
            </w:r>
          </w:p>
          <w:p w:rsidR="00EA3DCF" w:rsidRDefault="00EA3DCF" w:rsidP="00EA3DCF">
            <w:pPr>
              <w:pStyle w:val="ListParagraph"/>
              <w:ind w:left="162"/>
              <w:jc w:val="right"/>
              <w:rPr>
                <w:rFonts w:ascii="Times New Roman" w:hAnsi="Times New Roman"/>
                <w:sz w:val="18"/>
              </w:rPr>
            </w:pPr>
            <w:r>
              <w:rPr>
                <w:rFonts w:ascii="Times New Roman" w:hAnsi="Times New Roman"/>
                <w:sz w:val="18"/>
              </w:rPr>
              <w:t>Thomas Jefferson</w:t>
            </w:r>
            <w:r w:rsidR="00505632">
              <w:rPr>
                <w:rFonts w:ascii="Times New Roman" w:hAnsi="Times New Roman"/>
                <w:sz w:val="18"/>
              </w:rPr>
              <w:t xml:space="preserve"> (HC &amp; SLM)</w:t>
            </w:r>
          </w:p>
          <w:p w:rsidR="00EA3DCF" w:rsidRDefault="00EA3DCF" w:rsidP="002109CF">
            <w:pPr>
              <w:pStyle w:val="ListParagraph"/>
              <w:ind w:left="162"/>
              <w:jc w:val="center"/>
              <w:rPr>
                <w:rFonts w:ascii="Times New Roman" w:hAnsi="Times New Roman"/>
                <w:sz w:val="18"/>
              </w:rPr>
            </w:pPr>
          </w:p>
          <w:p w:rsidR="009D51DF" w:rsidRPr="009D51DF" w:rsidRDefault="002109CF" w:rsidP="002109CF">
            <w:pPr>
              <w:pStyle w:val="ListParagraph"/>
              <w:ind w:left="162"/>
              <w:jc w:val="center"/>
              <w:rPr>
                <w:rFonts w:ascii="Times New Roman" w:hAnsi="Times New Roman"/>
                <w:sz w:val="18"/>
              </w:rPr>
            </w:pPr>
            <w:r w:rsidRPr="009D51DF">
              <w:rPr>
                <w:rFonts w:ascii="Times New Roman" w:hAnsi="Times New Roman"/>
                <w:sz w:val="18"/>
              </w:rPr>
              <w:t>Read Aloud: Creating the Constitution</w:t>
            </w:r>
          </w:p>
          <w:p w:rsidR="009D51DF" w:rsidRPr="009D51DF" w:rsidRDefault="009D51DF" w:rsidP="002109CF">
            <w:pPr>
              <w:pStyle w:val="ListParagraph"/>
              <w:ind w:left="162"/>
              <w:jc w:val="center"/>
              <w:rPr>
                <w:rFonts w:ascii="Times New Roman" w:hAnsi="Times New Roman"/>
                <w:sz w:val="18"/>
              </w:rPr>
            </w:pPr>
            <w:r>
              <w:rPr>
                <w:rFonts w:ascii="Times New Roman" w:hAnsi="Times New Roman"/>
                <w:sz w:val="18"/>
              </w:rPr>
              <w:t>Analyzing Points of View</w:t>
            </w:r>
          </w:p>
          <w:p w:rsidR="005013E9" w:rsidRPr="009D51DF" w:rsidRDefault="009D51DF" w:rsidP="002109CF">
            <w:pPr>
              <w:pStyle w:val="ListParagraph"/>
              <w:ind w:left="162"/>
              <w:jc w:val="center"/>
              <w:rPr>
                <w:rFonts w:ascii="Times New Roman" w:hAnsi="Times New Roman"/>
                <w:sz w:val="18"/>
              </w:rPr>
            </w:pPr>
            <w:r w:rsidRPr="009D51DF">
              <w:rPr>
                <w:rFonts w:ascii="Times New Roman" w:hAnsi="Times New Roman"/>
                <w:sz w:val="18"/>
              </w:rPr>
              <w:t>Great Compromise Play</w:t>
            </w:r>
            <w:r w:rsidR="00824595">
              <w:rPr>
                <w:rFonts w:ascii="Times New Roman" w:hAnsi="Times New Roman"/>
                <w:sz w:val="18"/>
              </w:rPr>
              <w:t>s</w:t>
            </w:r>
          </w:p>
        </w:tc>
        <w:tc>
          <w:tcPr>
            <w:tcW w:w="2268" w:type="dxa"/>
            <w:vMerge w:val="restart"/>
            <w:vAlign w:val="center"/>
          </w:tcPr>
          <w:p w:rsidR="005013E9" w:rsidRPr="009D51DF" w:rsidRDefault="005013E9" w:rsidP="00611DEA">
            <w:pPr>
              <w:jc w:val="right"/>
              <w:rPr>
                <w:rFonts w:ascii="Times New Roman" w:hAnsi="Times New Roman"/>
                <w:sz w:val="18"/>
              </w:rPr>
            </w:pPr>
          </w:p>
        </w:tc>
      </w:tr>
      <w:tr w:rsidR="005013E9" w:rsidRPr="000F7E17">
        <w:trPr>
          <w:trHeight w:val="370"/>
        </w:trPr>
        <w:tc>
          <w:tcPr>
            <w:tcW w:w="450" w:type="dxa"/>
            <w:gridSpan w:val="2"/>
            <w:shd w:val="clear" w:color="auto" w:fill="auto"/>
          </w:tcPr>
          <w:p w:rsidR="005013E9" w:rsidRPr="00BE5C61" w:rsidRDefault="00FC4475" w:rsidP="000F7E17">
            <w:pPr>
              <w:jc w:val="center"/>
              <w:rPr>
                <w:rFonts w:ascii="Times New Roman" w:hAnsi="Times New Roman"/>
                <w:sz w:val="18"/>
              </w:rPr>
            </w:pPr>
            <w:r w:rsidRPr="00BE5C61">
              <w:rPr>
                <w:rFonts w:ascii="Times New Roman" w:hAnsi="Times New Roman"/>
                <w:sz w:val="18"/>
              </w:rPr>
              <w:t>18</w:t>
            </w:r>
          </w:p>
        </w:tc>
        <w:tc>
          <w:tcPr>
            <w:tcW w:w="720" w:type="dxa"/>
            <w:gridSpan w:val="2"/>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353162" w:rsidRDefault="005013E9" w:rsidP="005966DC">
            <w:pPr>
              <w:jc w:val="right"/>
              <w:rPr>
                <w:rFonts w:ascii="Times New Roman" w:hAnsi="Times New Roman"/>
                <w:sz w:val="22"/>
              </w:rPr>
            </w:pPr>
          </w:p>
        </w:tc>
        <w:tc>
          <w:tcPr>
            <w:tcW w:w="4410" w:type="dxa"/>
            <w:vMerge/>
          </w:tcPr>
          <w:p w:rsidR="005013E9" w:rsidRPr="00353162" w:rsidRDefault="005013E9" w:rsidP="005966DC">
            <w:pPr>
              <w:jc w:val="right"/>
              <w:rPr>
                <w:rFonts w:ascii="Times New Roman" w:hAnsi="Times New Roman"/>
                <w:sz w:val="22"/>
              </w:rPr>
            </w:pPr>
          </w:p>
        </w:tc>
        <w:tc>
          <w:tcPr>
            <w:tcW w:w="2268" w:type="dxa"/>
            <w:vMerge/>
          </w:tcPr>
          <w:p w:rsidR="005013E9" w:rsidRPr="00353162" w:rsidRDefault="005013E9" w:rsidP="005966DC">
            <w:pPr>
              <w:jc w:val="right"/>
              <w:rPr>
                <w:rFonts w:ascii="Times New Roman" w:hAnsi="Times New Roman"/>
                <w:sz w:val="22"/>
              </w:rPr>
            </w:pPr>
          </w:p>
        </w:tc>
      </w:tr>
      <w:tr w:rsidR="006E430A" w:rsidRPr="000F7E17">
        <w:trPr>
          <w:trHeight w:val="296"/>
        </w:trPr>
        <w:tc>
          <w:tcPr>
            <w:tcW w:w="9468" w:type="dxa"/>
            <w:gridSpan w:val="7"/>
            <w:tcBorders>
              <w:bottom w:val="single" w:sz="4" w:space="0" w:color="000000" w:themeColor="text1"/>
            </w:tcBorders>
            <w:shd w:val="clear" w:color="auto" w:fill="D9D9D9" w:themeFill="background1" w:themeFillShade="D9"/>
          </w:tcPr>
          <w:p w:rsidR="006E430A" w:rsidRPr="00BE5C61" w:rsidRDefault="006E430A" w:rsidP="006E430A">
            <w:pPr>
              <w:jc w:val="center"/>
              <w:rPr>
                <w:rFonts w:ascii="Times New Roman" w:hAnsi="Times New Roman"/>
                <w:sz w:val="18"/>
              </w:rPr>
            </w:pPr>
            <w:r w:rsidRPr="00BE5C61">
              <w:rPr>
                <w:rFonts w:ascii="Times New Roman" w:hAnsi="Times New Roman"/>
                <w:sz w:val="18"/>
              </w:rPr>
              <w:t>THANKSGIVING</w:t>
            </w:r>
          </w:p>
        </w:tc>
      </w:tr>
      <w:tr w:rsidR="007C00F3" w:rsidRPr="000F7E17">
        <w:tc>
          <w:tcPr>
            <w:tcW w:w="9468" w:type="dxa"/>
            <w:gridSpan w:val="7"/>
            <w:shd w:val="clear" w:color="auto" w:fill="808080" w:themeFill="background1" w:themeFillShade="80"/>
          </w:tcPr>
          <w:p w:rsidR="007C00F3" w:rsidRPr="00BE5C61" w:rsidRDefault="007C00F3" w:rsidP="00067C58">
            <w:pPr>
              <w:rPr>
                <w:rFonts w:ascii="Times New Roman" w:hAnsi="Times New Roman"/>
                <w:sz w:val="18"/>
              </w:rPr>
            </w:pPr>
            <w:r w:rsidRPr="00BE5C61">
              <w:rPr>
                <w:rFonts w:ascii="Times New Roman" w:hAnsi="Times New Roman"/>
                <w:sz w:val="18"/>
              </w:rPr>
              <w:t>Week 5</w:t>
            </w:r>
          </w:p>
        </w:tc>
      </w:tr>
      <w:tr w:rsidR="005013E9" w:rsidRPr="000F7E17">
        <w:tc>
          <w:tcPr>
            <w:tcW w:w="450" w:type="dxa"/>
            <w:gridSpan w:val="2"/>
          </w:tcPr>
          <w:p w:rsidR="005013E9" w:rsidRPr="00BE5C61" w:rsidRDefault="00585A79" w:rsidP="000F7E17">
            <w:pPr>
              <w:jc w:val="center"/>
              <w:rPr>
                <w:rFonts w:ascii="Times New Roman" w:hAnsi="Times New Roman"/>
                <w:sz w:val="18"/>
              </w:rPr>
            </w:pPr>
            <w:r w:rsidRPr="00BE5C61">
              <w:rPr>
                <w:rFonts w:ascii="Times New Roman" w:hAnsi="Times New Roman"/>
                <w:sz w:val="18"/>
              </w:rPr>
              <w:t>19</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NOV 29</w:t>
            </w:r>
          </w:p>
        </w:tc>
        <w:tc>
          <w:tcPr>
            <w:tcW w:w="1620" w:type="dxa"/>
          </w:tcPr>
          <w:p w:rsidR="005013E9" w:rsidRPr="0083337F" w:rsidRDefault="005013E9" w:rsidP="009D51DF">
            <w:pPr>
              <w:rPr>
                <w:rFonts w:ascii="Times New Roman" w:hAnsi="Times New Roman"/>
                <w:sz w:val="18"/>
              </w:rPr>
            </w:pPr>
          </w:p>
        </w:tc>
        <w:tc>
          <w:tcPr>
            <w:tcW w:w="4410" w:type="dxa"/>
          </w:tcPr>
          <w:p w:rsidR="00824595" w:rsidRDefault="00824595" w:rsidP="009D51DF">
            <w:pPr>
              <w:jc w:val="right"/>
              <w:rPr>
                <w:rFonts w:ascii="Times New Roman" w:hAnsi="Times New Roman"/>
                <w:sz w:val="18"/>
              </w:rPr>
            </w:pPr>
            <w:r>
              <w:rPr>
                <w:rFonts w:ascii="Times New Roman" w:hAnsi="Times New Roman"/>
                <w:sz w:val="18"/>
              </w:rPr>
              <w:t>John Adams</w:t>
            </w:r>
            <w:r w:rsidR="00505632">
              <w:rPr>
                <w:rFonts w:ascii="Times New Roman" w:hAnsi="Times New Roman"/>
                <w:sz w:val="18"/>
              </w:rPr>
              <w:t xml:space="preserve"> (IC &amp; VA)</w:t>
            </w:r>
          </w:p>
          <w:p w:rsidR="005013E9" w:rsidRPr="0083337F" w:rsidRDefault="00824595" w:rsidP="00824595">
            <w:pPr>
              <w:jc w:val="right"/>
              <w:rPr>
                <w:rFonts w:ascii="Times New Roman" w:hAnsi="Times New Roman"/>
                <w:sz w:val="18"/>
              </w:rPr>
            </w:pPr>
            <w:r>
              <w:rPr>
                <w:rFonts w:ascii="Times New Roman" w:hAnsi="Times New Roman"/>
                <w:sz w:val="18"/>
              </w:rPr>
              <w:t>Samuel Adams</w:t>
            </w:r>
            <w:r w:rsidR="00505632">
              <w:rPr>
                <w:rFonts w:ascii="Times New Roman" w:hAnsi="Times New Roman"/>
                <w:sz w:val="18"/>
              </w:rPr>
              <w:t xml:space="preserve"> (TE &amp; TA)</w:t>
            </w:r>
          </w:p>
        </w:tc>
        <w:tc>
          <w:tcPr>
            <w:tcW w:w="2268" w:type="dxa"/>
          </w:tcPr>
          <w:p w:rsidR="005013E9" w:rsidRPr="0083337F" w:rsidRDefault="009D51DF" w:rsidP="009D51DF">
            <w:pPr>
              <w:rPr>
                <w:rFonts w:ascii="Times New Roman" w:hAnsi="Times New Roman"/>
                <w:sz w:val="18"/>
              </w:rPr>
            </w:pPr>
            <w:r w:rsidRPr="0083337F">
              <w:rPr>
                <w:rFonts w:ascii="Times New Roman" w:hAnsi="Times New Roman"/>
                <w:sz w:val="18"/>
              </w:rPr>
              <w:t>Complete Qs 1, 3 &amp; 4</w:t>
            </w:r>
            <w:r w:rsidR="0083337F" w:rsidRPr="0083337F">
              <w:rPr>
                <w:rFonts w:ascii="Times New Roman" w:hAnsi="Times New Roman"/>
                <w:sz w:val="18"/>
              </w:rPr>
              <w:t xml:space="preserve"> on TB 233</w:t>
            </w:r>
            <w:r w:rsidRPr="0083337F">
              <w:rPr>
                <w:rFonts w:ascii="Times New Roman" w:hAnsi="Times New Roman"/>
                <w:sz w:val="18"/>
              </w:rPr>
              <w:t>.</w:t>
            </w:r>
          </w:p>
        </w:tc>
      </w:tr>
      <w:tr w:rsidR="007C00F3" w:rsidRPr="000F7E17">
        <w:tc>
          <w:tcPr>
            <w:tcW w:w="9468" w:type="dxa"/>
            <w:gridSpan w:val="7"/>
            <w:shd w:val="clear" w:color="auto" w:fill="D9D9D9" w:themeFill="background1" w:themeFillShade="D9"/>
          </w:tcPr>
          <w:p w:rsidR="007C00F3" w:rsidRPr="00BE5C61" w:rsidRDefault="007C00F3" w:rsidP="009C5294">
            <w:pPr>
              <w:tabs>
                <w:tab w:val="left" w:pos="1760"/>
              </w:tabs>
              <w:rPr>
                <w:rFonts w:ascii="Times New Roman" w:hAnsi="Times New Roman"/>
                <w:sz w:val="18"/>
              </w:rPr>
            </w:pPr>
            <w:r w:rsidRPr="00BE5C61">
              <w:rPr>
                <w:rFonts w:ascii="Times New Roman" w:hAnsi="Times New Roman"/>
                <w:sz w:val="18"/>
              </w:rPr>
              <w:t>NOV 30 No Class</w:t>
            </w:r>
            <w:r w:rsidR="009C5294" w:rsidRPr="00BE5C61">
              <w:rPr>
                <w:rFonts w:ascii="Times New Roman" w:hAnsi="Times New Roman"/>
                <w:sz w:val="18"/>
              </w:rPr>
              <w:tab/>
            </w:r>
          </w:p>
        </w:tc>
      </w:tr>
      <w:tr w:rsidR="005013E9" w:rsidRPr="000F7E17">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0</w:t>
            </w:r>
          </w:p>
        </w:tc>
        <w:tc>
          <w:tcPr>
            <w:tcW w:w="720" w:type="dxa"/>
            <w:gridSpan w:val="2"/>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1</w:t>
            </w:r>
          </w:p>
        </w:tc>
        <w:tc>
          <w:tcPr>
            <w:tcW w:w="1620" w:type="dxa"/>
            <w:vMerge w:val="restart"/>
            <w:vAlign w:val="center"/>
          </w:tcPr>
          <w:p w:rsidR="005013E9" w:rsidRPr="0083337F" w:rsidRDefault="009D51DF" w:rsidP="009D51DF">
            <w:pPr>
              <w:rPr>
                <w:rFonts w:ascii="Times New Roman" w:hAnsi="Times New Roman"/>
                <w:sz w:val="18"/>
              </w:rPr>
            </w:pPr>
            <w:r w:rsidRPr="0083337F">
              <w:rPr>
                <w:rFonts w:ascii="Times New Roman" w:hAnsi="Times New Roman"/>
                <w:sz w:val="18"/>
              </w:rPr>
              <w:t>Read TB 234-237.</w:t>
            </w:r>
          </w:p>
        </w:tc>
        <w:tc>
          <w:tcPr>
            <w:tcW w:w="4410" w:type="dxa"/>
            <w:vMerge w:val="restart"/>
            <w:vAlign w:val="center"/>
          </w:tcPr>
          <w:p w:rsidR="00BE5C61" w:rsidRDefault="00BE5C61" w:rsidP="00BE5C61">
            <w:pPr>
              <w:rPr>
                <w:rFonts w:ascii="Times New Roman" w:hAnsi="Times New Roman"/>
                <w:sz w:val="18"/>
              </w:rPr>
            </w:pPr>
            <w:r>
              <w:rPr>
                <w:rFonts w:ascii="Times New Roman" w:hAnsi="Times New Roman"/>
                <w:sz w:val="18"/>
              </w:rPr>
              <w:t>CE: VW &amp; MD</w:t>
            </w:r>
          </w:p>
          <w:p w:rsidR="00BE5C61" w:rsidRDefault="00BE5C61" w:rsidP="0083337F">
            <w:pPr>
              <w:jc w:val="center"/>
              <w:rPr>
                <w:rFonts w:ascii="Times New Roman" w:hAnsi="Times New Roman"/>
                <w:sz w:val="18"/>
              </w:rPr>
            </w:pPr>
          </w:p>
          <w:p w:rsidR="0083337F" w:rsidRPr="0083337F" w:rsidRDefault="0083337F" w:rsidP="0083337F">
            <w:pPr>
              <w:jc w:val="center"/>
              <w:rPr>
                <w:rFonts w:ascii="Times New Roman" w:hAnsi="Times New Roman"/>
                <w:sz w:val="18"/>
              </w:rPr>
            </w:pPr>
            <w:r w:rsidRPr="0083337F">
              <w:rPr>
                <w:rFonts w:ascii="Times New Roman" w:hAnsi="Times New Roman"/>
                <w:sz w:val="18"/>
              </w:rPr>
              <w:t>Ratifying the Constitution</w:t>
            </w:r>
          </w:p>
          <w:p w:rsidR="0083337F" w:rsidRPr="0083337F" w:rsidRDefault="0083337F" w:rsidP="0083337F">
            <w:pPr>
              <w:jc w:val="center"/>
              <w:rPr>
                <w:rFonts w:ascii="Times New Roman" w:hAnsi="Times New Roman"/>
                <w:sz w:val="18"/>
              </w:rPr>
            </w:pPr>
          </w:p>
          <w:p w:rsidR="0083337F" w:rsidRPr="0083337F" w:rsidRDefault="0083337F" w:rsidP="0083337F">
            <w:pPr>
              <w:jc w:val="center"/>
              <w:rPr>
                <w:rFonts w:ascii="Times New Roman" w:hAnsi="Times New Roman"/>
                <w:sz w:val="18"/>
              </w:rPr>
            </w:pPr>
            <w:r w:rsidRPr="0083337F">
              <w:rPr>
                <w:rFonts w:ascii="Times New Roman" w:hAnsi="Times New Roman"/>
                <w:sz w:val="18"/>
              </w:rPr>
              <w:t>Understanding the Bill of Rights</w:t>
            </w:r>
          </w:p>
          <w:p w:rsidR="005013E9" w:rsidRPr="0083337F" w:rsidRDefault="0083337F" w:rsidP="0083337F">
            <w:pPr>
              <w:jc w:val="center"/>
              <w:rPr>
                <w:rFonts w:ascii="Times New Roman" w:hAnsi="Times New Roman"/>
                <w:sz w:val="18"/>
              </w:rPr>
            </w:pPr>
            <w:r w:rsidRPr="0083337F">
              <w:rPr>
                <w:rFonts w:ascii="Times New Roman" w:hAnsi="Times New Roman"/>
                <w:sz w:val="18"/>
              </w:rPr>
              <w:t xml:space="preserve">Federalists v. </w:t>
            </w:r>
            <w:proofErr w:type="spellStart"/>
            <w:r w:rsidRPr="0083337F">
              <w:rPr>
                <w:rFonts w:ascii="Times New Roman" w:hAnsi="Times New Roman"/>
                <w:sz w:val="18"/>
              </w:rPr>
              <w:t>AntiFederalists</w:t>
            </w:r>
            <w:proofErr w:type="spellEnd"/>
          </w:p>
        </w:tc>
        <w:tc>
          <w:tcPr>
            <w:tcW w:w="2268" w:type="dxa"/>
            <w:vMerge w:val="restart"/>
            <w:vAlign w:val="center"/>
          </w:tcPr>
          <w:p w:rsidR="005013E9" w:rsidRPr="0083337F" w:rsidRDefault="005013E9" w:rsidP="00A21724">
            <w:pPr>
              <w:jc w:val="right"/>
              <w:rPr>
                <w:rFonts w:ascii="Times New Roman" w:hAnsi="Times New Roman"/>
                <w:sz w:val="18"/>
              </w:rPr>
            </w:pPr>
          </w:p>
        </w:tc>
      </w:tr>
      <w:tr w:rsidR="005013E9" w:rsidRPr="000F7E17">
        <w:trPr>
          <w:trHeight w:val="370"/>
        </w:trPr>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1</w:t>
            </w:r>
          </w:p>
        </w:tc>
        <w:tc>
          <w:tcPr>
            <w:tcW w:w="720" w:type="dxa"/>
            <w:gridSpan w:val="2"/>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83337F" w:rsidRDefault="005013E9" w:rsidP="00BC2EBA">
            <w:pPr>
              <w:jc w:val="center"/>
              <w:rPr>
                <w:rFonts w:ascii="Times New Roman" w:hAnsi="Times New Roman"/>
                <w:sz w:val="18"/>
              </w:rPr>
            </w:pPr>
          </w:p>
        </w:tc>
        <w:tc>
          <w:tcPr>
            <w:tcW w:w="4410" w:type="dxa"/>
            <w:vMerge/>
          </w:tcPr>
          <w:p w:rsidR="005013E9" w:rsidRPr="0083337F" w:rsidRDefault="005013E9" w:rsidP="00BC2EBA">
            <w:pPr>
              <w:jc w:val="center"/>
              <w:rPr>
                <w:rFonts w:ascii="Times New Roman" w:hAnsi="Times New Roman"/>
                <w:sz w:val="18"/>
              </w:rPr>
            </w:pPr>
          </w:p>
        </w:tc>
        <w:tc>
          <w:tcPr>
            <w:tcW w:w="2268" w:type="dxa"/>
            <w:vMerge/>
          </w:tcPr>
          <w:p w:rsidR="005013E9" w:rsidRPr="0083337F" w:rsidRDefault="005013E9" w:rsidP="00BC2EBA">
            <w:pPr>
              <w:jc w:val="center"/>
              <w:rPr>
                <w:rFonts w:ascii="Times New Roman" w:hAnsi="Times New Roman"/>
                <w:sz w:val="18"/>
              </w:rPr>
            </w:pP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2</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2</w:t>
            </w:r>
          </w:p>
        </w:tc>
        <w:tc>
          <w:tcPr>
            <w:tcW w:w="1620" w:type="dxa"/>
          </w:tcPr>
          <w:p w:rsidR="00824595" w:rsidRDefault="00824595" w:rsidP="00824595">
            <w:pPr>
              <w:rPr>
                <w:rFonts w:ascii="Times New Roman" w:hAnsi="Times New Roman"/>
                <w:sz w:val="18"/>
              </w:rPr>
            </w:pPr>
            <w:r w:rsidRPr="0083337F">
              <w:rPr>
                <w:rFonts w:ascii="Times New Roman" w:hAnsi="Times New Roman"/>
                <w:sz w:val="18"/>
              </w:rPr>
              <w:t>Research James Madison</w:t>
            </w:r>
          </w:p>
          <w:p w:rsidR="00824595" w:rsidRDefault="00824595" w:rsidP="00824595">
            <w:pPr>
              <w:rPr>
                <w:rFonts w:ascii="Times New Roman" w:hAnsi="Times New Roman"/>
                <w:sz w:val="18"/>
              </w:rPr>
            </w:pPr>
          </w:p>
          <w:p w:rsidR="005013E9" w:rsidRPr="0083337F" w:rsidRDefault="00824595" w:rsidP="00824595">
            <w:pPr>
              <w:rPr>
                <w:rFonts w:ascii="Times New Roman" w:hAnsi="Times New Roman"/>
                <w:sz w:val="18"/>
              </w:rPr>
            </w:pPr>
            <w:r w:rsidRPr="0083337F">
              <w:rPr>
                <w:rFonts w:ascii="Times New Roman" w:hAnsi="Times New Roman"/>
                <w:sz w:val="18"/>
              </w:rPr>
              <w:t>Research Alexander Hamilton</w:t>
            </w:r>
          </w:p>
        </w:tc>
        <w:tc>
          <w:tcPr>
            <w:tcW w:w="4410" w:type="dxa"/>
          </w:tcPr>
          <w:p w:rsidR="00824595" w:rsidRDefault="00824595" w:rsidP="0083337F">
            <w:pPr>
              <w:pStyle w:val="ListParagraph"/>
              <w:ind w:left="162"/>
              <w:jc w:val="right"/>
              <w:rPr>
                <w:rFonts w:ascii="Times New Roman" w:hAnsi="Times New Roman"/>
                <w:sz w:val="18"/>
              </w:rPr>
            </w:pPr>
            <w:r>
              <w:rPr>
                <w:rFonts w:ascii="Times New Roman" w:hAnsi="Times New Roman"/>
                <w:sz w:val="18"/>
              </w:rPr>
              <w:t>James Madison</w:t>
            </w:r>
            <w:r w:rsidR="00505632">
              <w:rPr>
                <w:rFonts w:ascii="Times New Roman" w:hAnsi="Times New Roman"/>
                <w:sz w:val="18"/>
              </w:rPr>
              <w:t xml:space="preserve"> (JW &amp; DC)</w:t>
            </w:r>
          </w:p>
          <w:p w:rsidR="005013E9" w:rsidRPr="0083337F" w:rsidRDefault="00824595" w:rsidP="0083337F">
            <w:pPr>
              <w:pStyle w:val="ListParagraph"/>
              <w:ind w:left="162"/>
              <w:jc w:val="right"/>
              <w:rPr>
                <w:rFonts w:ascii="Times New Roman" w:hAnsi="Times New Roman"/>
                <w:sz w:val="18"/>
              </w:rPr>
            </w:pPr>
            <w:r>
              <w:rPr>
                <w:rFonts w:ascii="Times New Roman" w:hAnsi="Times New Roman"/>
                <w:sz w:val="18"/>
              </w:rPr>
              <w:t>Alexander Hamilton</w:t>
            </w:r>
            <w:r w:rsidR="00505632">
              <w:rPr>
                <w:rFonts w:ascii="Times New Roman" w:hAnsi="Times New Roman"/>
                <w:sz w:val="18"/>
              </w:rPr>
              <w:t xml:space="preserve"> (ML &amp; TT)</w:t>
            </w:r>
          </w:p>
        </w:tc>
        <w:tc>
          <w:tcPr>
            <w:tcW w:w="2268" w:type="dxa"/>
          </w:tcPr>
          <w:p w:rsidR="005013E9" w:rsidRPr="0083337F" w:rsidRDefault="0083337F" w:rsidP="0083337F">
            <w:pPr>
              <w:rPr>
                <w:rFonts w:ascii="Times New Roman" w:hAnsi="Times New Roman"/>
                <w:sz w:val="18"/>
              </w:rPr>
            </w:pPr>
            <w:r w:rsidRPr="0083337F">
              <w:rPr>
                <w:rFonts w:ascii="Times New Roman" w:hAnsi="Times New Roman"/>
                <w:sz w:val="18"/>
              </w:rPr>
              <w:t>Complete Qs</w:t>
            </w:r>
            <w:r>
              <w:rPr>
                <w:rFonts w:ascii="Times New Roman" w:hAnsi="Times New Roman"/>
                <w:sz w:val="18"/>
              </w:rPr>
              <w:t xml:space="preserve"> 1, 3 &amp; 4 on TB 237.</w:t>
            </w:r>
          </w:p>
        </w:tc>
      </w:tr>
      <w:tr w:rsidR="005013E9" w:rsidRPr="000F7E17">
        <w:tc>
          <w:tcPr>
            <w:tcW w:w="450" w:type="dxa"/>
            <w:gridSpan w:val="2"/>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3</w:t>
            </w:r>
          </w:p>
        </w:tc>
        <w:tc>
          <w:tcPr>
            <w:tcW w:w="720" w:type="dxa"/>
            <w:gridSpan w:val="2"/>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3</w:t>
            </w:r>
          </w:p>
        </w:tc>
        <w:tc>
          <w:tcPr>
            <w:tcW w:w="1620" w:type="dxa"/>
          </w:tcPr>
          <w:p w:rsidR="005013E9" w:rsidRPr="0083337F" w:rsidRDefault="0083337F" w:rsidP="0083337F">
            <w:pPr>
              <w:rPr>
                <w:rFonts w:ascii="Times New Roman" w:hAnsi="Times New Roman"/>
                <w:i/>
                <w:sz w:val="18"/>
              </w:rPr>
            </w:pPr>
            <w:r w:rsidRPr="0083337F">
              <w:rPr>
                <w:rFonts w:ascii="Times New Roman" w:hAnsi="Times New Roman"/>
                <w:sz w:val="18"/>
              </w:rPr>
              <w:t xml:space="preserve">Research the </w:t>
            </w:r>
            <w:r w:rsidRPr="0083337F">
              <w:rPr>
                <w:rFonts w:ascii="Times New Roman" w:hAnsi="Times New Roman"/>
                <w:i/>
                <w:sz w:val="18"/>
              </w:rPr>
              <w:t>Federalist Papers.</w:t>
            </w:r>
          </w:p>
        </w:tc>
        <w:tc>
          <w:tcPr>
            <w:tcW w:w="4410" w:type="dxa"/>
          </w:tcPr>
          <w:p w:rsidR="0083337F" w:rsidRPr="0083337F" w:rsidRDefault="0083337F" w:rsidP="0083337F">
            <w:pPr>
              <w:rPr>
                <w:rFonts w:ascii="Times New Roman" w:hAnsi="Times New Roman"/>
                <w:sz w:val="18"/>
              </w:rPr>
            </w:pPr>
            <w:r w:rsidRPr="0083337F">
              <w:rPr>
                <w:rFonts w:ascii="Times New Roman" w:hAnsi="Times New Roman"/>
                <w:sz w:val="18"/>
              </w:rPr>
              <w:t xml:space="preserve"> Primary Source Analysis:</w:t>
            </w:r>
          </w:p>
          <w:p w:rsidR="0083337F" w:rsidRPr="0083337F" w:rsidRDefault="0083337F" w:rsidP="0083337F">
            <w:pPr>
              <w:rPr>
                <w:rFonts w:ascii="Times New Roman" w:hAnsi="Times New Roman"/>
                <w:sz w:val="18"/>
              </w:rPr>
            </w:pPr>
          </w:p>
          <w:p w:rsidR="005013E9" w:rsidRPr="0083337F" w:rsidRDefault="0083337F" w:rsidP="0083337F">
            <w:pPr>
              <w:rPr>
                <w:rFonts w:ascii="Times New Roman" w:hAnsi="Times New Roman"/>
                <w:sz w:val="18"/>
              </w:rPr>
            </w:pPr>
            <w:r w:rsidRPr="0083337F">
              <w:rPr>
                <w:rFonts w:ascii="Times New Roman" w:hAnsi="Times New Roman"/>
                <w:i/>
                <w:sz w:val="18"/>
              </w:rPr>
              <w:t xml:space="preserve">The Federalist #51 </w:t>
            </w:r>
            <w:r w:rsidRPr="0083337F">
              <w:rPr>
                <w:rFonts w:ascii="Times New Roman" w:hAnsi="Times New Roman"/>
                <w:sz w:val="18"/>
              </w:rPr>
              <w:t>&amp; Objections to the Constitution</w:t>
            </w:r>
          </w:p>
        </w:tc>
        <w:tc>
          <w:tcPr>
            <w:tcW w:w="2268" w:type="dxa"/>
          </w:tcPr>
          <w:p w:rsidR="0083337F" w:rsidRPr="0083337F" w:rsidRDefault="0083337F" w:rsidP="0083337F">
            <w:pPr>
              <w:rPr>
                <w:rFonts w:ascii="Times New Roman" w:hAnsi="Times New Roman"/>
                <w:sz w:val="18"/>
              </w:rPr>
            </w:pPr>
          </w:p>
          <w:p w:rsidR="005013E9" w:rsidRPr="0083337F" w:rsidRDefault="0083337F" w:rsidP="0083337F">
            <w:pPr>
              <w:rPr>
                <w:rFonts w:ascii="Times New Roman" w:hAnsi="Times New Roman"/>
                <w:sz w:val="18"/>
              </w:rPr>
            </w:pPr>
            <w:r w:rsidRPr="0083337F">
              <w:rPr>
                <w:rFonts w:ascii="Times New Roman" w:hAnsi="Times New Roman"/>
                <w:sz w:val="18"/>
              </w:rPr>
              <w:t>Complete Qs 1-2 on TB 239.</w:t>
            </w:r>
          </w:p>
        </w:tc>
      </w:tr>
      <w:tr w:rsidR="007C00F3" w:rsidRPr="000F7E17">
        <w:tc>
          <w:tcPr>
            <w:tcW w:w="9468" w:type="dxa"/>
            <w:gridSpan w:val="7"/>
            <w:shd w:val="clear" w:color="auto" w:fill="808080" w:themeFill="background1" w:themeFillShade="80"/>
          </w:tcPr>
          <w:p w:rsidR="007C00F3" w:rsidRPr="00BE5C61" w:rsidRDefault="007C00F3" w:rsidP="00067C58">
            <w:pPr>
              <w:rPr>
                <w:rFonts w:ascii="Times New Roman" w:hAnsi="Times New Roman"/>
                <w:sz w:val="18"/>
              </w:rPr>
            </w:pPr>
            <w:r w:rsidRPr="00BE5C61">
              <w:rPr>
                <w:rFonts w:ascii="Times New Roman" w:hAnsi="Times New Roman"/>
                <w:sz w:val="18"/>
              </w:rPr>
              <w:t>Week 6</w:t>
            </w:r>
          </w:p>
        </w:tc>
      </w:tr>
      <w:tr w:rsidR="005013E9" w:rsidRPr="000F7E17">
        <w:tc>
          <w:tcPr>
            <w:tcW w:w="540" w:type="dxa"/>
            <w:gridSpan w:val="3"/>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4</w:t>
            </w:r>
          </w:p>
        </w:tc>
        <w:tc>
          <w:tcPr>
            <w:tcW w:w="630" w:type="dxa"/>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6</w:t>
            </w:r>
          </w:p>
        </w:tc>
        <w:tc>
          <w:tcPr>
            <w:tcW w:w="1620" w:type="dxa"/>
          </w:tcPr>
          <w:p w:rsidR="005013E9" w:rsidRPr="00824595" w:rsidRDefault="00853DF2" w:rsidP="00853DF2">
            <w:pPr>
              <w:rPr>
                <w:rFonts w:ascii="Times New Roman" w:hAnsi="Times New Roman"/>
                <w:sz w:val="18"/>
              </w:rPr>
            </w:pPr>
            <w:r w:rsidRPr="00824595">
              <w:rPr>
                <w:rFonts w:ascii="Times New Roman" w:hAnsi="Times New Roman"/>
                <w:sz w:val="18"/>
              </w:rPr>
              <w:t>Skim TB 242-243.</w:t>
            </w:r>
          </w:p>
        </w:tc>
        <w:tc>
          <w:tcPr>
            <w:tcW w:w="4410" w:type="dxa"/>
          </w:tcPr>
          <w:p w:rsidR="00BE5C61" w:rsidRPr="00BE5C61" w:rsidRDefault="00BE5C61" w:rsidP="00BE5C61">
            <w:pPr>
              <w:pStyle w:val="ListParagraph"/>
              <w:ind w:left="162"/>
              <w:jc w:val="right"/>
              <w:rPr>
                <w:rFonts w:ascii="Times New Roman" w:hAnsi="Times New Roman"/>
                <w:sz w:val="18"/>
              </w:rPr>
            </w:pPr>
            <w:r w:rsidRPr="00BE5C61">
              <w:rPr>
                <w:rFonts w:ascii="Times New Roman" w:hAnsi="Times New Roman"/>
                <w:sz w:val="18"/>
                <w:highlight w:val="yellow"/>
              </w:rPr>
              <w:t>RP Outline I</w:t>
            </w:r>
          </w:p>
          <w:p w:rsidR="00BE5C61" w:rsidRPr="00F06FB4" w:rsidRDefault="00BE5C61" w:rsidP="00F06FB4">
            <w:pPr>
              <w:rPr>
                <w:rFonts w:ascii="Times New Roman" w:hAnsi="Times New Roman"/>
                <w:sz w:val="18"/>
                <w:u w:val="single"/>
              </w:rPr>
            </w:pPr>
          </w:p>
          <w:p w:rsidR="00853DF2" w:rsidRPr="00824595" w:rsidRDefault="00853DF2" w:rsidP="00853DF2">
            <w:pPr>
              <w:pStyle w:val="ListParagraph"/>
              <w:ind w:left="162"/>
              <w:jc w:val="center"/>
              <w:rPr>
                <w:rFonts w:ascii="Times New Roman" w:hAnsi="Times New Roman"/>
                <w:sz w:val="18"/>
                <w:u w:val="single"/>
              </w:rPr>
            </w:pPr>
            <w:r w:rsidRPr="00824595">
              <w:rPr>
                <w:rFonts w:ascii="Times New Roman" w:hAnsi="Times New Roman"/>
                <w:sz w:val="18"/>
                <w:u w:val="single"/>
              </w:rPr>
              <w:t>The Constitution Handbook</w:t>
            </w:r>
          </w:p>
          <w:p w:rsidR="00853DF2" w:rsidRPr="00824595" w:rsidRDefault="00853DF2" w:rsidP="00853DF2">
            <w:pPr>
              <w:pStyle w:val="ListParagraph"/>
              <w:ind w:left="162"/>
              <w:jc w:val="center"/>
              <w:rPr>
                <w:rFonts w:ascii="Times New Roman" w:hAnsi="Times New Roman"/>
                <w:sz w:val="18"/>
              </w:rPr>
            </w:pPr>
          </w:p>
          <w:p w:rsidR="005013E9" w:rsidRPr="00824595" w:rsidRDefault="00853DF2" w:rsidP="00853DF2">
            <w:pPr>
              <w:pStyle w:val="ListParagraph"/>
              <w:ind w:left="162"/>
              <w:jc w:val="center"/>
              <w:rPr>
                <w:rFonts w:ascii="Times New Roman" w:hAnsi="Times New Roman"/>
                <w:sz w:val="18"/>
              </w:rPr>
            </w:pPr>
            <w:r w:rsidRPr="00824595">
              <w:rPr>
                <w:rFonts w:ascii="Times New Roman" w:hAnsi="Times New Roman"/>
                <w:sz w:val="18"/>
              </w:rPr>
              <w:t>The Living Document</w:t>
            </w:r>
          </w:p>
        </w:tc>
        <w:tc>
          <w:tcPr>
            <w:tcW w:w="2268" w:type="dxa"/>
          </w:tcPr>
          <w:p w:rsidR="005013E9" w:rsidRPr="00824595" w:rsidRDefault="00853DF2" w:rsidP="00853DF2">
            <w:pPr>
              <w:rPr>
                <w:rFonts w:ascii="Times New Roman" w:hAnsi="Times New Roman"/>
                <w:sz w:val="18"/>
              </w:rPr>
            </w:pPr>
            <w:r w:rsidRPr="00824595">
              <w:rPr>
                <w:rFonts w:ascii="Times New Roman" w:hAnsi="Times New Roman"/>
                <w:sz w:val="18"/>
              </w:rPr>
              <w:t>Bring materials to Present the 7 principles of the Constitution visually.</w:t>
            </w:r>
          </w:p>
        </w:tc>
      </w:tr>
      <w:tr w:rsidR="007C00F3" w:rsidRPr="000F7E17">
        <w:tc>
          <w:tcPr>
            <w:tcW w:w="9468" w:type="dxa"/>
            <w:gridSpan w:val="7"/>
            <w:shd w:val="clear" w:color="auto" w:fill="D9D9D9" w:themeFill="background1" w:themeFillShade="D9"/>
          </w:tcPr>
          <w:p w:rsidR="007C00F3" w:rsidRPr="00BE5C61" w:rsidRDefault="007C00F3" w:rsidP="00BC2EBA">
            <w:pPr>
              <w:rPr>
                <w:rFonts w:ascii="Times New Roman" w:hAnsi="Times New Roman"/>
                <w:sz w:val="18"/>
              </w:rPr>
            </w:pPr>
            <w:r w:rsidRPr="00BE5C61">
              <w:rPr>
                <w:rFonts w:ascii="Times New Roman" w:hAnsi="Times New Roman"/>
                <w:sz w:val="18"/>
              </w:rPr>
              <w:t>DEC 7 No Class</w:t>
            </w:r>
          </w:p>
        </w:tc>
      </w:tr>
      <w:tr w:rsidR="005013E9" w:rsidRPr="000F7E17">
        <w:trPr>
          <w:trHeight w:val="370"/>
        </w:trPr>
        <w:tc>
          <w:tcPr>
            <w:tcW w:w="540" w:type="dxa"/>
            <w:gridSpan w:val="3"/>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5</w:t>
            </w:r>
          </w:p>
        </w:tc>
        <w:tc>
          <w:tcPr>
            <w:tcW w:w="630" w:type="dxa"/>
            <w:vMerge w:val="restart"/>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8</w:t>
            </w:r>
          </w:p>
        </w:tc>
        <w:tc>
          <w:tcPr>
            <w:tcW w:w="1620" w:type="dxa"/>
            <w:vMerge w:val="restart"/>
            <w:vAlign w:val="center"/>
          </w:tcPr>
          <w:p w:rsidR="00824595" w:rsidRPr="00824595" w:rsidRDefault="00824595" w:rsidP="00853DF2">
            <w:pPr>
              <w:rPr>
                <w:rFonts w:ascii="Times New Roman" w:hAnsi="Times New Roman"/>
                <w:sz w:val="18"/>
              </w:rPr>
            </w:pPr>
            <w:r w:rsidRPr="00824595">
              <w:rPr>
                <w:rFonts w:ascii="Times New Roman" w:hAnsi="Times New Roman"/>
                <w:sz w:val="18"/>
              </w:rPr>
              <w:t>Research Patrick Henry.</w:t>
            </w:r>
          </w:p>
          <w:p w:rsidR="00824595" w:rsidRPr="00824595" w:rsidRDefault="00824595" w:rsidP="00853DF2">
            <w:pPr>
              <w:rPr>
                <w:rFonts w:ascii="Times New Roman" w:hAnsi="Times New Roman"/>
                <w:sz w:val="18"/>
              </w:rPr>
            </w:pPr>
          </w:p>
          <w:p w:rsidR="005013E9" w:rsidRPr="00824595" w:rsidRDefault="00853DF2" w:rsidP="00853DF2">
            <w:pPr>
              <w:rPr>
                <w:rFonts w:ascii="Times New Roman" w:hAnsi="Times New Roman"/>
                <w:sz w:val="18"/>
              </w:rPr>
            </w:pPr>
            <w:r w:rsidRPr="00824595">
              <w:rPr>
                <w:rFonts w:ascii="Times New Roman" w:hAnsi="Times New Roman"/>
                <w:sz w:val="18"/>
              </w:rPr>
              <w:t>Skim TB 244-247.</w:t>
            </w:r>
          </w:p>
        </w:tc>
        <w:tc>
          <w:tcPr>
            <w:tcW w:w="4410" w:type="dxa"/>
            <w:vMerge w:val="restart"/>
            <w:vAlign w:val="center"/>
          </w:tcPr>
          <w:p w:rsidR="00BE5C61" w:rsidRDefault="00BE5C61" w:rsidP="00BE5C61">
            <w:pPr>
              <w:rPr>
                <w:rFonts w:ascii="Times New Roman" w:hAnsi="Times New Roman"/>
                <w:sz w:val="18"/>
              </w:rPr>
            </w:pPr>
            <w:r>
              <w:rPr>
                <w:rFonts w:ascii="Times New Roman" w:hAnsi="Times New Roman"/>
                <w:sz w:val="18"/>
              </w:rPr>
              <w:t>CE: BI &amp; JW</w:t>
            </w:r>
          </w:p>
          <w:p w:rsidR="00BE5C61" w:rsidRDefault="00BE5C61" w:rsidP="00824595">
            <w:pPr>
              <w:jc w:val="right"/>
              <w:rPr>
                <w:rFonts w:ascii="Times New Roman" w:hAnsi="Times New Roman"/>
                <w:sz w:val="18"/>
              </w:rPr>
            </w:pPr>
          </w:p>
          <w:p w:rsidR="00505632" w:rsidRDefault="00824595" w:rsidP="00824595">
            <w:pPr>
              <w:jc w:val="right"/>
              <w:rPr>
                <w:rFonts w:ascii="Times New Roman" w:hAnsi="Times New Roman"/>
                <w:sz w:val="18"/>
              </w:rPr>
            </w:pPr>
            <w:r w:rsidRPr="00824595">
              <w:rPr>
                <w:rFonts w:ascii="Times New Roman" w:hAnsi="Times New Roman"/>
                <w:sz w:val="18"/>
              </w:rPr>
              <w:t>Patrick Henry</w:t>
            </w:r>
            <w:r w:rsidR="00505632">
              <w:rPr>
                <w:rFonts w:ascii="Times New Roman" w:hAnsi="Times New Roman"/>
                <w:sz w:val="18"/>
              </w:rPr>
              <w:t xml:space="preserve"> (DAB)</w:t>
            </w:r>
          </w:p>
          <w:p w:rsidR="00824595" w:rsidRPr="00824595" w:rsidRDefault="00505632" w:rsidP="00505632">
            <w:pPr>
              <w:jc w:val="right"/>
              <w:rPr>
                <w:rFonts w:ascii="Times New Roman" w:hAnsi="Times New Roman"/>
                <w:sz w:val="18"/>
              </w:rPr>
            </w:pPr>
            <w:r w:rsidRPr="00824595">
              <w:rPr>
                <w:rFonts w:ascii="Times New Roman" w:hAnsi="Times New Roman"/>
                <w:sz w:val="18"/>
              </w:rPr>
              <w:t>George Washington</w:t>
            </w:r>
            <w:r>
              <w:rPr>
                <w:rFonts w:ascii="Times New Roman" w:hAnsi="Times New Roman"/>
                <w:sz w:val="18"/>
              </w:rPr>
              <w:t xml:space="preserve"> (BI &amp; RP)</w:t>
            </w:r>
          </w:p>
          <w:p w:rsidR="00824595" w:rsidRPr="00824595" w:rsidRDefault="00824595" w:rsidP="00853DF2">
            <w:pPr>
              <w:jc w:val="center"/>
              <w:rPr>
                <w:rFonts w:ascii="Times New Roman" w:hAnsi="Times New Roman"/>
                <w:sz w:val="18"/>
              </w:rPr>
            </w:pPr>
          </w:p>
          <w:p w:rsidR="005013E9" w:rsidRPr="00824595" w:rsidRDefault="00853DF2" w:rsidP="00853DF2">
            <w:pPr>
              <w:jc w:val="center"/>
              <w:rPr>
                <w:rFonts w:ascii="Times New Roman" w:hAnsi="Times New Roman"/>
                <w:sz w:val="18"/>
              </w:rPr>
            </w:pPr>
            <w:r w:rsidRPr="00824595">
              <w:rPr>
                <w:rFonts w:ascii="Times New Roman" w:hAnsi="Times New Roman"/>
                <w:sz w:val="18"/>
              </w:rPr>
              <w:t>7 Principles of the Constitution</w:t>
            </w:r>
          </w:p>
        </w:tc>
        <w:tc>
          <w:tcPr>
            <w:tcW w:w="2268" w:type="dxa"/>
            <w:vMerge w:val="restart"/>
            <w:vAlign w:val="center"/>
          </w:tcPr>
          <w:p w:rsidR="005013E9" w:rsidRPr="00824595" w:rsidRDefault="00853DF2" w:rsidP="00853DF2">
            <w:pPr>
              <w:rPr>
                <w:rFonts w:ascii="Times New Roman" w:hAnsi="Times New Roman"/>
                <w:sz w:val="18"/>
              </w:rPr>
            </w:pPr>
            <w:r w:rsidRPr="00824595">
              <w:rPr>
                <w:rFonts w:ascii="Times New Roman" w:hAnsi="Times New Roman"/>
                <w:sz w:val="18"/>
              </w:rPr>
              <w:t>Complete Qs 1-2 on TB 247.</w:t>
            </w:r>
          </w:p>
        </w:tc>
      </w:tr>
      <w:tr w:rsidR="005013E9" w:rsidRPr="000F7E17">
        <w:trPr>
          <w:trHeight w:val="370"/>
        </w:trPr>
        <w:tc>
          <w:tcPr>
            <w:tcW w:w="540" w:type="dxa"/>
            <w:gridSpan w:val="3"/>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6</w:t>
            </w:r>
          </w:p>
        </w:tc>
        <w:tc>
          <w:tcPr>
            <w:tcW w:w="630" w:type="dxa"/>
            <w:vMerge/>
            <w:vAlign w:val="center"/>
          </w:tcPr>
          <w:p w:rsidR="005013E9" w:rsidRPr="00BE5C61" w:rsidRDefault="005013E9" w:rsidP="000F7E17">
            <w:pPr>
              <w:jc w:val="center"/>
              <w:rPr>
                <w:rFonts w:ascii="Times New Roman" w:hAnsi="Times New Roman"/>
                <w:sz w:val="18"/>
              </w:rPr>
            </w:pPr>
          </w:p>
        </w:tc>
        <w:tc>
          <w:tcPr>
            <w:tcW w:w="1620" w:type="dxa"/>
            <w:vMerge/>
          </w:tcPr>
          <w:p w:rsidR="005013E9" w:rsidRPr="00824595" w:rsidRDefault="005013E9" w:rsidP="00BC2EBA">
            <w:pPr>
              <w:jc w:val="center"/>
              <w:rPr>
                <w:rFonts w:ascii="Times New Roman" w:hAnsi="Times New Roman"/>
                <w:sz w:val="18"/>
              </w:rPr>
            </w:pPr>
          </w:p>
        </w:tc>
        <w:tc>
          <w:tcPr>
            <w:tcW w:w="4410" w:type="dxa"/>
            <w:vMerge/>
          </w:tcPr>
          <w:p w:rsidR="005013E9" w:rsidRPr="00824595" w:rsidRDefault="005013E9" w:rsidP="00BC2EBA">
            <w:pPr>
              <w:jc w:val="center"/>
              <w:rPr>
                <w:rFonts w:ascii="Times New Roman" w:hAnsi="Times New Roman"/>
                <w:sz w:val="18"/>
              </w:rPr>
            </w:pPr>
          </w:p>
        </w:tc>
        <w:tc>
          <w:tcPr>
            <w:tcW w:w="2268" w:type="dxa"/>
            <w:vMerge/>
          </w:tcPr>
          <w:p w:rsidR="005013E9" w:rsidRPr="00824595" w:rsidRDefault="005013E9" w:rsidP="00BC2EBA">
            <w:pPr>
              <w:jc w:val="center"/>
              <w:rPr>
                <w:rFonts w:ascii="Times New Roman" w:hAnsi="Times New Roman"/>
                <w:sz w:val="18"/>
              </w:rPr>
            </w:pPr>
          </w:p>
        </w:tc>
      </w:tr>
      <w:tr w:rsidR="005013E9" w:rsidRPr="000F7E17">
        <w:tc>
          <w:tcPr>
            <w:tcW w:w="540" w:type="dxa"/>
            <w:gridSpan w:val="3"/>
          </w:tcPr>
          <w:p w:rsidR="005013E9" w:rsidRPr="00BE5C61" w:rsidRDefault="00FC4475" w:rsidP="000F7E17">
            <w:pPr>
              <w:jc w:val="center"/>
              <w:rPr>
                <w:rFonts w:ascii="Times New Roman" w:hAnsi="Times New Roman"/>
                <w:sz w:val="18"/>
              </w:rPr>
            </w:pPr>
            <w:r w:rsidRPr="00BE5C61">
              <w:rPr>
                <w:rFonts w:ascii="Times New Roman" w:hAnsi="Times New Roman"/>
                <w:sz w:val="18"/>
              </w:rPr>
              <w:t>2</w:t>
            </w:r>
            <w:r w:rsidR="00585A79" w:rsidRPr="00BE5C61">
              <w:rPr>
                <w:rFonts w:ascii="Times New Roman" w:hAnsi="Times New Roman"/>
                <w:sz w:val="18"/>
              </w:rPr>
              <w:t>7</w:t>
            </w:r>
          </w:p>
        </w:tc>
        <w:tc>
          <w:tcPr>
            <w:tcW w:w="630" w:type="dxa"/>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9</w:t>
            </w:r>
          </w:p>
        </w:tc>
        <w:tc>
          <w:tcPr>
            <w:tcW w:w="1620" w:type="dxa"/>
          </w:tcPr>
          <w:p w:rsidR="005013E9" w:rsidRPr="00824595" w:rsidRDefault="00853DF2" w:rsidP="006F645E">
            <w:pPr>
              <w:rPr>
                <w:rFonts w:ascii="Times New Roman" w:hAnsi="Times New Roman"/>
                <w:sz w:val="18"/>
              </w:rPr>
            </w:pPr>
            <w:r w:rsidRPr="00824595">
              <w:rPr>
                <w:rFonts w:ascii="Times New Roman" w:hAnsi="Times New Roman"/>
                <w:sz w:val="18"/>
              </w:rPr>
              <w:t>Study graph on TB 246.</w:t>
            </w:r>
          </w:p>
        </w:tc>
        <w:tc>
          <w:tcPr>
            <w:tcW w:w="4410" w:type="dxa"/>
          </w:tcPr>
          <w:p w:rsidR="005013E9" w:rsidRPr="00824595" w:rsidRDefault="00853DF2" w:rsidP="00853DF2">
            <w:pPr>
              <w:jc w:val="center"/>
              <w:rPr>
                <w:rFonts w:ascii="Times New Roman" w:hAnsi="Times New Roman"/>
                <w:sz w:val="18"/>
              </w:rPr>
            </w:pPr>
            <w:r w:rsidRPr="00824595">
              <w:rPr>
                <w:rFonts w:ascii="Times New Roman" w:hAnsi="Times New Roman"/>
                <w:sz w:val="18"/>
              </w:rPr>
              <w:t>Checks &amp; Balances</w:t>
            </w:r>
          </w:p>
        </w:tc>
        <w:tc>
          <w:tcPr>
            <w:tcW w:w="2268" w:type="dxa"/>
          </w:tcPr>
          <w:p w:rsidR="005013E9" w:rsidRPr="00824595" w:rsidRDefault="005013E9" w:rsidP="007C00F3">
            <w:pPr>
              <w:pStyle w:val="ListParagraph"/>
              <w:ind w:left="162"/>
              <w:rPr>
                <w:rFonts w:ascii="Times New Roman" w:hAnsi="Times New Roman"/>
                <w:sz w:val="18"/>
              </w:rPr>
            </w:pPr>
          </w:p>
        </w:tc>
      </w:tr>
      <w:tr w:rsidR="005013E9" w:rsidRPr="000F7E17">
        <w:tc>
          <w:tcPr>
            <w:tcW w:w="540" w:type="dxa"/>
            <w:gridSpan w:val="3"/>
          </w:tcPr>
          <w:p w:rsidR="005013E9" w:rsidRPr="00BE5C61" w:rsidRDefault="00585A79" w:rsidP="000F7E17">
            <w:pPr>
              <w:jc w:val="center"/>
              <w:rPr>
                <w:rFonts w:ascii="Times New Roman" w:hAnsi="Times New Roman"/>
                <w:sz w:val="18"/>
              </w:rPr>
            </w:pPr>
            <w:r w:rsidRPr="00BE5C61">
              <w:rPr>
                <w:rFonts w:ascii="Times New Roman" w:hAnsi="Times New Roman"/>
                <w:sz w:val="18"/>
              </w:rPr>
              <w:t>28</w:t>
            </w:r>
          </w:p>
        </w:tc>
        <w:tc>
          <w:tcPr>
            <w:tcW w:w="630" w:type="dxa"/>
            <w:vAlign w:val="center"/>
          </w:tcPr>
          <w:p w:rsidR="005013E9" w:rsidRPr="00BE5C61" w:rsidRDefault="00653B28" w:rsidP="000F7E17">
            <w:pPr>
              <w:jc w:val="center"/>
              <w:rPr>
                <w:rFonts w:ascii="Times New Roman" w:hAnsi="Times New Roman"/>
                <w:sz w:val="18"/>
              </w:rPr>
            </w:pPr>
            <w:r w:rsidRPr="00BE5C61">
              <w:rPr>
                <w:rFonts w:ascii="Times New Roman" w:hAnsi="Times New Roman"/>
                <w:sz w:val="18"/>
              </w:rPr>
              <w:t>DEC 10</w:t>
            </w:r>
          </w:p>
        </w:tc>
        <w:tc>
          <w:tcPr>
            <w:tcW w:w="1620" w:type="dxa"/>
          </w:tcPr>
          <w:p w:rsidR="005013E9" w:rsidRPr="00824595" w:rsidRDefault="005013E9" w:rsidP="009F7D75">
            <w:pPr>
              <w:pStyle w:val="ListParagraph"/>
              <w:ind w:left="162"/>
              <w:rPr>
                <w:rFonts w:ascii="Times New Roman" w:hAnsi="Times New Roman"/>
                <w:sz w:val="18"/>
              </w:rPr>
            </w:pPr>
          </w:p>
        </w:tc>
        <w:tc>
          <w:tcPr>
            <w:tcW w:w="4410" w:type="dxa"/>
          </w:tcPr>
          <w:p w:rsidR="00BE5C61" w:rsidRPr="00BE5C61" w:rsidRDefault="00BE5C61" w:rsidP="00BE5C61">
            <w:pPr>
              <w:rPr>
                <w:rFonts w:ascii="Times New Roman" w:hAnsi="Times New Roman"/>
                <w:sz w:val="18"/>
              </w:rPr>
            </w:pPr>
            <w:r>
              <w:rPr>
                <w:rFonts w:ascii="Times New Roman" w:hAnsi="Times New Roman"/>
                <w:sz w:val="18"/>
              </w:rPr>
              <w:t>CE: SLM</w:t>
            </w:r>
          </w:p>
          <w:p w:rsidR="00BE5C61" w:rsidRDefault="00BE5C61" w:rsidP="00853DF2">
            <w:pPr>
              <w:pStyle w:val="ListParagraph"/>
              <w:ind w:left="162"/>
              <w:jc w:val="center"/>
              <w:rPr>
                <w:rFonts w:ascii="Times New Roman" w:hAnsi="Times New Roman"/>
                <w:sz w:val="18"/>
              </w:rPr>
            </w:pPr>
          </w:p>
          <w:p w:rsidR="005013E9" w:rsidRPr="00824595" w:rsidRDefault="00853DF2" w:rsidP="00853DF2">
            <w:pPr>
              <w:pStyle w:val="ListParagraph"/>
              <w:ind w:left="162"/>
              <w:jc w:val="center"/>
              <w:rPr>
                <w:rFonts w:ascii="Times New Roman" w:hAnsi="Times New Roman"/>
                <w:sz w:val="18"/>
              </w:rPr>
            </w:pPr>
            <w:r w:rsidRPr="00824595">
              <w:rPr>
                <w:rFonts w:ascii="Times New Roman" w:hAnsi="Times New Roman"/>
                <w:sz w:val="18"/>
              </w:rPr>
              <w:t>Constitution. Article 1- The Legislature</w:t>
            </w:r>
          </w:p>
        </w:tc>
        <w:tc>
          <w:tcPr>
            <w:tcW w:w="2268" w:type="dxa"/>
          </w:tcPr>
          <w:p w:rsidR="005013E9" w:rsidRPr="00824595" w:rsidRDefault="005013E9" w:rsidP="009F7D75">
            <w:pPr>
              <w:pStyle w:val="ListParagraph"/>
              <w:ind w:left="162"/>
              <w:jc w:val="right"/>
              <w:rPr>
                <w:rFonts w:ascii="Times New Roman" w:hAnsi="Times New Roman"/>
                <w:sz w:val="18"/>
              </w:rPr>
            </w:pPr>
          </w:p>
        </w:tc>
      </w:tr>
      <w:tr w:rsidR="007C00F3" w:rsidRPr="000F7E17">
        <w:tc>
          <w:tcPr>
            <w:tcW w:w="9468" w:type="dxa"/>
            <w:gridSpan w:val="7"/>
            <w:shd w:val="clear" w:color="auto" w:fill="808080" w:themeFill="background1" w:themeFillShade="80"/>
          </w:tcPr>
          <w:p w:rsidR="007C00F3" w:rsidRPr="00BE5C61" w:rsidRDefault="007C00F3" w:rsidP="00067C58">
            <w:pPr>
              <w:rPr>
                <w:rFonts w:ascii="Times New Roman" w:hAnsi="Times New Roman"/>
                <w:sz w:val="18"/>
              </w:rPr>
            </w:pPr>
            <w:r w:rsidRPr="00BE5C61">
              <w:rPr>
                <w:rFonts w:ascii="Times New Roman" w:hAnsi="Times New Roman"/>
                <w:sz w:val="18"/>
              </w:rPr>
              <w:t>Week 7</w:t>
            </w:r>
          </w:p>
        </w:tc>
      </w:tr>
      <w:tr w:rsidR="00853DF2" w:rsidRPr="000F7E17">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29</w:t>
            </w:r>
          </w:p>
        </w:tc>
        <w:tc>
          <w:tcPr>
            <w:tcW w:w="630" w:type="dxa"/>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DEC 13</w:t>
            </w:r>
          </w:p>
        </w:tc>
        <w:tc>
          <w:tcPr>
            <w:tcW w:w="1620" w:type="dxa"/>
          </w:tcPr>
          <w:p w:rsidR="00853DF2" w:rsidRPr="00AB3870" w:rsidRDefault="00853DF2" w:rsidP="00B03686">
            <w:pPr>
              <w:rPr>
                <w:rFonts w:ascii="Times New Roman" w:hAnsi="Times New Roman"/>
                <w:sz w:val="22"/>
              </w:rPr>
            </w:pPr>
          </w:p>
        </w:tc>
        <w:tc>
          <w:tcPr>
            <w:tcW w:w="4410" w:type="dxa"/>
          </w:tcPr>
          <w:p w:rsidR="00853DF2" w:rsidRPr="00824595" w:rsidRDefault="00853DF2" w:rsidP="00853DF2">
            <w:pPr>
              <w:pStyle w:val="ListParagraph"/>
              <w:ind w:left="162"/>
              <w:jc w:val="center"/>
              <w:rPr>
                <w:rFonts w:ascii="Times New Roman" w:hAnsi="Times New Roman"/>
                <w:sz w:val="18"/>
              </w:rPr>
            </w:pPr>
            <w:r w:rsidRPr="00824595">
              <w:rPr>
                <w:rFonts w:ascii="Times New Roman" w:hAnsi="Times New Roman"/>
                <w:sz w:val="18"/>
              </w:rPr>
              <w:t>Constitution. Article 1- The Legislature</w:t>
            </w:r>
          </w:p>
        </w:tc>
        <w:tc>
          <w:tcPr>
            <w:tcW w:w="2268" w:type="dxa"/>
          </w:tcPr>
          <w:p w:rsidR="00853DF2" w:rsidRPr="00AB3870" w:rsidRDefault="00853DF2" w:rsidP="00B03686">
            <w:pPr>
              <w:rPr>
                <w:rFonts w:ascii="Times New Roman" w:hAnsi="Times New Roman"/>
                <w:sz w:val="22"/>
              </w:rPr>
            </w:pPr>
          </w:p>
        </w:tc>
      </w:tr>
      <w:tr w:rsidR="00853DF2" w:rsidRPr="000F7E17">
        <w:tc>
          <w:tcPr>
            <w:tcW w:w="9468" w:type="dxa"/>
            <w:gridSpan w:val="7"/>
            <w:shd w:val="clear" w:color="auto" w:fill="D9D9D9" w:themeFill="background1" w:themeFillShade="D9"/>
          </w:tcPr>
          <w:p w:rsidR="00853DF2" w:rsidRPr="00BE5C61" w:rsidRDefault="00853DF2" w:rsidP="00BC2EBA">
            <w:pPr>
              <w:rPr>
                <w:rFonts w:ascii="Times New Roman" w:hAnsi="Times New Roman"/>
                <w:sz w:val="18"/>
              </w:rPr>
            </w:pPr>
            <w:r w:rsidRPr="00BE5C61">
              <w:rPr>
                <w:rFonts w:ascii="Times New Roman" w:hAnsi="Times New Roman"/>
                <w:sz w:val="18"/>
              </w:rPr>
              <w:t>DEC 14 No Class</w:t>
            </w:r>
          </w:p>
        </w:tc>
      </w:tr>
      <w:tr w:rsidR="00853DF2" w:rsidRPr="000F7E17">
        <w:trPr>
          <w:trHeight w:val="18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30</w:t>
            </w:r>
          </w:p>
        </w:tc>
        <w:tc>
          <w:tcPr>
            <w:tcW w:w="630" w:type="dxa"/>
            <w:vMerge w:val="restart"/>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DEC 15</w:t>
            </w:r>
          </w:p>
        </w:tc>
        <w:tc>
          <w:tcPr>
            <w:tcW w:w="1620" w:type="dxa"/>
            <w:vMerge w:val="restart"/>
            <w:vAlign w:val="center"/>
          </w:tcPr>
          <w:p w:rsidR="00853DF2" w:rsidRPr="00AB3870" w:rsidRDefault="00853DF2" w:rsidP="00147338">
            <w:pPr>
              <w:jc w:val="right"/>
              <w:rPr>
                <w:rFonts w:ascii="Times New Roman" w:hAnsi="Times New Roman"/>
                <w:sz w:val="22"/>
              </w:rPr>
            </w:pPr>
          </w:p>
        </w:tc>
        <w:tc>
          <w:tcPr>
            <w:tcW w:w="4410" w:type="dxa"/>
            <w:vMerge w:val="restart"/>
            <w:vAlign w:val="center"/>
          </w:tcPr>
          <w:p w:rsidR="00BE5C61" w:rsidRDefault="00BE5C61" w:rsidP="00BE5C61">
            <w:pPr>
              <w:rPr>
                <w:rFonts w:ascii="Times New Roman" w:hAnsi="Times New Roman"/>
                <w:sz w:val="18"/>
              </w:rPr>
            </w:pPr>
            <w:r>
              <w:rPr>
                <w:rFonts w:ascii="Times New Roman" w:hAnsi="Times New Roman"/>
                <w:sz w:val="18"/>
              </w:rPr>
              <w:t>CE: ML &amp; MC</w:t>
            </w:r>
          </w:p>
          <w:p w:rsidR="00BE5C61" w:rsidRDefault="00BE5C61" w:rsidP="00505632">
            <w:pPr>
              <w:jc w:val="right"/>
              <w:rPr>
                <w:rFonts w:ascii="Times New Roman" w:hAnsi="Times New Roman"/>
                <w:sz w:val="18"/>
              </w:rPr>
            </w:pPr>
          </w:p>
          <w:p w:rsidR="00505632" w:rsidRDefault="00505632" w:rsidP="00505632">
            <w:pPr>
              <w:jc w:val="right"/>
              <w:rPr>
                <w:rFonts w:ascii="Times New Roman" w:hAnsi="Times New Roman"/>
                <w:sz w:val="18"/>
              </w:rPr>
            </w:pPr>
            <w:r w:rsidRPr="00824595">
              <w:rPr>
                <w:rFonts w:ascii="Times New Roman" w:hAnsi="Times New Roman"/>
                <w:sz w:val="18"/>
              </w:rPr>
              <w:t xml:space="preserve">Marquis de </w:t>
            </w:r>
            <w:proofErr w:type="spellStart"/>
            <w:r w:rsidRPr="00824595">
              <w:rPr>
                <w:rFonts w:ascii="Times New Roman" w:hAnsi="Times New Roman"/>
                <w:sz w:val="18"/>
              </w:rPr>
              <w:t>Laffayette</w:t>
            </w:r>
            <w:proofErr w:type="spellEnd"/>
            <w:r>
              <w:rPr>
                <w:rFonts w:ascii="Times New Roman" w:hAnsi="Times New Roman"/>
                <w:sz w:val="18"/>
              </w:rPr>
              <w:t xml:space="preserve"> (VW)</w:t>
            </w:r>
          </w:p>
          <w:p w:rsidR="00A875CF" w:rsidRPr="00824595" w:rsidRDefault="00A875CF" w:rsidP="00A875CF">
            <w:pPr>
              <w:rPr>
                <w:rFonts w:ascii="Times New Roman" w:hAnsi="Times New Roman"/>
                <w:sz w:val="18"/>
              </w:rPr>
            </w:pPr>
          </w:p>
          <w:p w:rsidR="00A875CF" w:rsidRPr="00824595" w:rsidRDefault="00A875CF" w:rsidP="00A875CF">
            <w:pPr>
              <w:jc w:val="center"/>
              <w:rPr>
                <w:rFonts w:ascii="Times New Roman" w:hAnsi="Times New Roman"/>
                <w:sz w:val="18"/>
              </w:rPr>
            </w:pPr>
            <w:r w:rsidRPr="00824595">
              <w:rPr>
                <w:rFonts w:ascii="Times New Roman" w:hAnsi="Times New Roman"/>
                <w:sz w:val="18"/>
              </w:rPr>
              <w:t>Constitution. Article 1- The Legislature</w:t>
            </w:r>
          </w:p>
          <w:p w:rsidR="00A875CF" w:rsidRPr="00824595" w:rsidRDefault="00A875CF" w:rsidP="00A875CF">
            <w:pPr>
              <w:jc w:val="center"/>
              <w:rPr>
                <w:rFonts w:ascii="Times New Roman" w:hAnsi="Times New Roman"/>
                <w:sz w:val="18"/>
              </w:rPr>
            </w:pPr>
          </w:p>
          <w:p w:rsidR="00853DF2" w:rsidRPr="00824595" w:rsidRDefault="00A875CF" w:rsidP="00A875CF">
            <w:pPr>
              <w:jc w:val="center"/>
              <w:rPr>
                <w:rFonts w:ascii="Times New Roman" w:hAnsi="Times New Roman"/>
                <w:sz w:val="18"/>
              </w:rPr>
            </w:pPr>
            <w:r w:rsidRPr="00824595">
              <w:rPr>
                <w:rFonts w:ascii="Times New Roman" w:hAnsi="Times New Roman"/>
                <w:sz w:val="18"/>
              </w:rPr>
              <w:t>Work on Play about Law Making</w:t>
            </w:r>
          </w:p>
        </w:tc>
        <w:tc>
          <w:tcPr>
            <w:tcW w:w="2268" w:type="dxa"/>
            <w:vMerge w:val="restart"/>
            <w:vAlign w:val="center"/>
          </w:tcPr>
          <w:p w:rsidR="00853DF2" w:rsidRPr="00824595" w:rsidRDefault="00274181" w:rsidP="00B03686">
            <w:pPr>
              <w:rPr>
                <w:rFonts w:ascii="Times New Roman" w:hAnsi="Times New Roman"/>
                <w:sz w:val="18"/>
              </w:rPr>
            </w:pPr>
            <w:r w:rsidRPr="00824595">
              <w:rPr>
                <w:rFonts w:ascii="Times New Roman" w:hAnsi="Times New Roman"/>
                <w:sz w:val="18"/>
              </w:rPr>
              <w:t>Complete Qs 1-2 on TB 255.</w:t>
            </w:r>
          </w:p>
        </w:tc>
      </w:tr>
      <w:tr w:rsidR="00853DF2" w:rsidRPr="000F7E17">
        <w:trPr>
          <w:trHeight w:val="18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31</w:t>
            </w:r>
          </w:p>
        </w:tc>
        <w:tc>
          <w:tcPr>
            <w:tcW w:w="630" w:type="dxa"/>
            <w:vMerge/>
            <w:vAlign w:val="center"/>
          </w:tcPr>
          <w:p w:rsidR="00853DF2" w:rsidRPr="00BE5C61" w:rsidRDefault="00853DF2" w:rsidP="000F7E17">
            <w:pPr>
              <w:jc w:val="center"/>
              <w:rPr>
                <w:rFonts w:ascii="Times New Roman" w:hAnsi="Times New Roman"/>
                <w:sz w:val="18"/>
              </w:rPr>
            </w:pPr>
          </w:p>
        </w:tc>
        <w:tc>
          <w:tcPr>
            <w:tcW w:w="1620" w:type="dxa"/>
            <w:vMerge/>
          </w:tcPr>
          <w:p w:rsidR="00853DF2" w:rsidRPr="00AB3870" w:rsidRDefault="00853DF2" w:rsidP="00BC2EBA">
            <w:pPr>
              <w:jc w:val="center"/>
              <w:rPr>
                <w:rFonts w:ascii="Times New Roman" w:hAnsi="Times New Roman"/>
                <w:sz w:val="22"/>
              </w:rPr>
            </w:pPr>
          </w:p>
        </w:tc>
        <w:tc>
          <w:tcPr>
            <w:tcW w:w="4410" w:type="dxa"/>
            <w:vMerge/>
          </w:tcPr>
          <w:p w:rsidR="00853DF2" w:rsidRPr="00824595" w:rsidRDefault="00853DF2" w:rsidP="00BC2EBA">
            <w:pPr>
              <w:jc w:val="center"/>
              <w:rPr>
                <w:rFonts w:ascii="Times New Roman" w:hAnsi="Times New Roman"/>
                <w:sz w:val="18"/>
              </w:rPr>
            </w:pPr>
          </w:p>
        </w:tc>
        <w:tc>
          <w:tcPr>
            <w:tcW w:w="2268" w:type="dxa"/>
            <w:vMerge/>
          </w:tcPr>
          <w:p w:rsidR="00853DF2" w:rsidRPr="00824595" w:rsidRDefault="00853DF2" w:rsidP="00BC2EBA">
            <w:pPr>
              <w:jc w:val="center"/>
              <w:rPr>
                <w:rFonts w:ascii="Times New Roman" w:hAnsi="Times New Roman"/>
                <w:sz w:val="18"/>
              </w:rPr>
            </w:pPr>
          </w:p>
        </w:tc>
      </w:tr>
      <w:tr w:rsidR="00853DF2" w:rsidRPr="000F7E17">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32</w:t>
            </w:r>
          </w:p>
        </w:tc>
        <w:tc>
          <w:tcPr>
            <w:tcW w:w="630" w:type="dxa"/>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DEC 16</w:t>
            </w:r>
          </w:p>
        </w:tc>
        <w:tc>
          <w:tcPr>
            <w:tcW w:w="1620" w:type="dxa"/>
          </w:tcPr>
          <w:p w:rsidR="00853DF2" w:rsidRPr="00AB3870" w:rsidRDefault="00853DF2" w:rsidP="007C00F3">
            <w:pPr>
              <w:pStyle w:val="ListParagraph"/>
              <w:ind w:left="162"/>
              <w:rPr>
                <w:rFonts w:ascii="Times New Roman" w:hAnsi="Times New Roman"/>
                <w:sz w:val="22"/>
              </w:rPr>
            </w:pPr>
          </w:p>
        </w:tc>
        <w:tc>
          <w:tcPr>
            <w:tcW w:w="4410" w:type="dxa"/>
          </w:tcPr>
          <w:p w:rsidR="00A875CF" w:rsidRPr="00824595" w:rsidRDefault="00BE5C61" w:rsidP="00BE5C61">
            <w:pPr>
              <w:jc w:val="right"/>
              <w:rPr>
                <w:rFonts w:ascii="Times New Roman" w:hAnsi="Times New Roman"/>
                <w:sz w:val="18"/>
              </w:rPr>
            </w:pPr>
            <w:proofErr w:type="spellStart"/>
            <w:r w:rsidRPr="00BE5C61">
              <w:rPr>
                <w:rFonts w:ascii="Times New Roman" w:hAnsi="Times New Roman"/>
                <w:sz w:val="18"/>
                <w:highlight w:val="yellow"/>
              </w:rPr>
              <w:t>Notecards</w:t>
            </w:r>
            <w:proofErr w:type="spellEnd"/>
            <w:r w:rsidRPr="00BE5C61">
              <w:rPr>
                <w:rFonts w:ascii="Times New Roman" w:hAnsi="Times New Roman"/>
                <w:sz w:val="18"/>
                <w:highlight w:val="yellow"/>
              </w:rPr>
              <w:t xml:space="preserve"> for RP due</w:t>
            </w:r>
          </w:p>
          <w:p w:rsidR="00BE5C61" w:rsidRDefault="00BE5C61" w:rsidP="00A875CF">
            <w:pPr>
              <w:jc w:val="center"/>
              <w:rPr>
                <w:rFonts w:ascii="Times New Roman" w:hAnsi="Times New Roman"/>
                <w:sz w:val="18"/>
              </w:rPr>
            </w:pPr>
          </w:p>
          <w:p w:rsidR="00BE5C61" w:rsidRDefault="00BE5C61" w:rsidP="00A875CF">
            <w:pPr>
              <w:jc w:val="center"/>
              <w:rPr>
                <w:rFonts w:ascii="Times New Roman" w:hAnsi="Times New Roman"/>
                <w:sz w:val="18"/>
              </w:rPr>
            </w:pPr>
          </w:p>
          <w:p w:rsidR="00853DF2" w:rsidRPr="00824595" w:rsidRDefault="00A875CF" w:rsidP="00A875CF">
            <w:pPr>
              <w:jc w:val="center"/>
              <w:rPr>
                <w:rFonts w:ascii="Times New Roman" w:hAnsi="Times New Roman"/>
                <w:sz w:val="18"/>
              </w:rPr>
            </w:pPr>
            <w:r w:rsidRPr="00824595">
              <w:rPr>
                <w:rFonts w:ascii="Times New Roman" w:hAnsi="Times New Roman"/>
                <w:sz w:val="18"/>
              </w:rPr>
              <w:t>Presentation of Plays</w:t>
            </w:r>
          </w:p>
        </w:tc>
        <w:tc>
          <w:tcPr>
            <w:tcW w:w="2268" w:type="dxa"/>
          </w:tcPr>
          <w:p w:rsidR="00853DF2" w:rsidRPr="00824595" w:rsidRDefault="00274181" w:rsidP="00A875CF">
            <w:pPr>
              <w:rPr>
                <w:rFonts w:ascii="Times New Roman" w:hAnsi="Times New Roman"/>
                <w:sz w:val="18"/>
              </w:rPr>
            </w:pPr>
            <w:r w:rsidRPr="00824595">
              <w:rPr>
                <w:rFonts w:ascii="Times New Roman" w:hAnsi="Times New Roman"/>
                <w:sz w:val="18"/>
              </w:rPr>
              <w:t>Work on Research Paper.</w:t>
            </w:r>
          </w:p>
        </w:tc>
      </w:tr>
      <w:tr w:rsidR="00853DF2" w:rsidRPr="000F7E17">
        <w:tc>
          <w:tcPr>
            <w:tcW w:w="9468" w:type="dxa"/>
            <w:gridSpan w:val="7"/>
            <w:shd w:val="clear" w:color="auto" w:fill="D9D9D9" w:themeFill="background1" w:themeFillShade="D9"/>
          </w:tcPr>
          <w:p w:rsidR="00853DF2" w:rsidRPr="00BE5C61" w:rsidRDefault="00853DF2" w:rsidP="006E430A">
            <w:pPr>
              <w:jc w:val="center"/>
              <w:rPr>
                <w:rFonts w:ascii="Times New Roman" w:hAnsi="Times New Roman"/>
                <w:sz w:val="18"/>
              </w:rPr>
            </w:pPr>
            <w:r w:rsidRPr="00BE5C61">
              <w:rPr>
                <w:rFonts w:ascii="Times New Roman" w:hAnsi="Times New Roman"/>
                <w:i/>
                <w:sz w:val="18"/>
              </w:rPr>
              <w:t>WINTER HOLIDAY</w:t>
            </w:r>
          </w:p>
        </w:tc>
      </w:tr>
      <w:tr w:rsidR="00853DF2" w:rsidRPr="000F7E17">
        <w:trPr>
          <w:trHeight w:val="314"/>
        </w:trPr>
        <w:tc>
          <w:tcPr>
            <w:tcW w:w="9468" w:type="dxa"/>
            <w:gridSpan w:val="7"/>
            <w:shd w:val="clear" w:color="auto" w:fill="808080" w:themeFill="background1" w:themeFillShade="80"/>
          </w:tcPr>
          <w:p w:rsidR="00853DF2" w:rsidRPr="00BE5C61" w:rsidRDefault="00853DF2" w:rsidP="00067C58">
            <w:pPr>
              <w:rPr>
                <w:rFonts w:ascii="Times New Roman" w:hAnsi="Times New Roman"/>
                <w:sz w:val="18"/>
              </w:rPr>
            </w:pPr>
            <w:r w:rsidRPr="00BE5C61">
              <w:rPr>
                <w:rFonts w:ascii="Times New Roman" w:hAnsi="Times New Roman"/>
                <w:sz w:val="18"/>
              </w:rPr>
              <w:t>Week 8</w:t>
            </w:r>
          </w:p>
        </w:tc>
      </w:tr>
      <w:tr w:rsidR="00853DF2" w:rsidRPr="000F7E17">
        <w:tc>
          <w:tcPr>
            <w:tcW w:w="9468" w:type="dxa"/>
            <w:gridSpan w:val="7"/>
            <w:shd w:val="clear" w:color="auto" w:fill="D9D9D9" w:themeFill="background1" w:themeFillShade="D9"/>
          </w:tcPr>
          <w:p w:rsidR="00853DF2" w:rsidRPr="00BE5C61" w:rsidRDefault="00853DF2" w:rsidP="006E430A">
            <w:pPr>
              <w:jc w:val="center"/>
              <w:rPr>
                <w:rFonts w:ascii="Times New Roman" w:hAnsi="Times New Roman"/>
                <w:sz w:val="18"/>
              </w:rPr>
            </w:pPr>
            <w:r w:rsidRPr="00BE5C61">
              <w:rPr>
                <w:rFonts w:ascii="Times New Roman" w:hAnsi="Times New Roman"/>
                <w:i/>
                <w:sz w:val="18"/>
              </w:rPr>
              <w:t>WINTER HOLIDAY</w:t>
            </w:r>
          </w:p>
        </w:tc>
      </w:tr>
      <w:tr w:rsidR="00853DF2" w:rsidRPr="000F7E17">
        <w:tc>
          <w:tcPr>
            <w:tcW w:w="9468" w:type="dxa"/>
            <w:gridSpan w:val="7"/>
            <w:shd w:val="clear" w:color="auto" w:fill="D9D9D9" w:themeFill="background1" w:themeFillShade="D9"/>
          </w:tcPr>
          <w:p w:rsidR="00853DF2" w:rsidRPr="00BE5C61" w:rsidRDefault="00853DF2" w:rsidP="00950125">
            <w:pPr>
              <w:rPr>
                <w:rFonts w:ascii="Times New Roman" w:hAnsi="Times New Roman"/>
                <w:sz w:val="18"/>
              </w:rPr>
            </w:pPr>
            <w:r w:rsidRPr="00BE5C61">
              <w:rPr>
                <w:rFonts w:ascii="Times New Roman" w:hAnsi="Times New Roman"/>
                <w:sz w:val="18"/>
              </w:rPr>
              <w:t>JAN 4 No Class</w:t>
            </w:r>
          </w:p>
        </w:tc>
      </w:tr>
      <w:tr w:rsidR="00853DF2" w:rsidRPr="000F7E17">
        <w:trPr>
          <w:trHeight w:val="37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33</w:t>
            </w:r>
          </w:p>
        </w:tc>
        <w:tc>
          <w:tcPr>
            <w:tcW w:w="630" w:type="dxa"/>
            <w:vMerge w:val="restart"/>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JAN5</w:t>
            </w:r>
          </w:p>
        </w:tc>
        <w:tc>
          <w:tcPr>
            <w:tcW w:w="1620" w:type="dxa"/>
            <w:vMerge w:val="restart"/>
            <w:vAlign w:val="center"/>
          </w:tcPr>
          <w:p w:rsidR="00853DF2" w:rsidRPr="00824595" w:rsidRDefault="00853DF2" w:rsidP="00147338">
            <w:pPr>
              <w:jc w:val="right"/>
              <w:rPr>
                <w:rFonts w:ascii="Times New Roman" w:hAnsi="Times New Roman"/>
                <w:sz w:val="18"/>
              </w:rPr>
            </w:pPr>
          </w:p>
        </w:tc>
        <w:tc>
          <w:tcPr>
            <w:tcW w:w="4410" w:type="dxa"/>
            <w:vMerge w:val="restart"/>
            <w:vAlign w:val="center"/>
          </w:tcPr>
          <w:p w:rsidR="00824595" w:rsidRPr="00824595" w:rsidRDefault="00BE5C61" w:rsidP="00BE5C61">
            <w:pPr>
              <w:rPr>
                <w:rFonts w:ascii="Times New Roman" w:hAnsi="Times New Roman"/>
                <w:sz w:val="18"/>
              </w:rPr>
            </w:pPr>
            <w:r>
              <w:rPr>
                <w:rFonts w:ascii="Times New Roman" w:hAnsi="Times New Roman"/>
                <w:sz w:val="18"/>
              </w:rPr>
              <w:t>CE: RP &amp; TE</w:t>
            </w:r>
          </w:p>
          <w:p w:rsidR="00BE5C61" w:rsidRDefault="00BE5C61" w:rsidP="00653B28">
            <w:pPr>
              <w:jc w:val="center"/>
              <w:rPr>
                <w:rFonts w:ascii="Times New Roman" w:hAnsi="Times New Roman"/>
                <w:sz w:val="18"/>
              </w:rPr>
            </w:pPr>
          </w:p>
          <w:p w:rsidR="00274181" w:rsidRPr="00824595" w:rsidRDefault="00274181" w:rsidP="00653B28">
            <w:pPr>
              <w:jc w:val="center"/>
              <w:rPr>
                <w:rFonts w:ascii="Times New Roman" w:hAnsi="Times New Roman"/>
                <w:sz w:val="18"/>
              </w:rPr>
            </w:pPr>
            <w:r w:rsidRPr="00824595">
              <w:rPr>
                <w:rFonts w:ascii="Times New Roman" w:hAnsi="Times New Roman"/>
                <w:sz w:val="18"/>
              </w:rPr>
              <w:t>Constitution. Article 2- The Executive</w:t>
            </w:r>
          </w:p>
          <w:p w:rsidR="00274181" w:rsidRPr="00824595" w:rsidRDefault="00274181" w:rsidP="00653B28">
            <w:pPr>
              <w:jc w:val="center"/>
              <w:rPr>
                <w:rFonts w:ascii="Times New Roman" w:hAnsi="Times New Roman"/>
                <w:sz w:val="18"/>
              </w:rPr>
            </w:pPr>
          </w:p>
          <w:p w:rsidR="00853DF2" w:rsidRPr="00824595" w:rsidRDefault="00274181" w:rsidP="00653B28">
            <w:pPr>
              <w:jc w:val="center"/>
              <w:rPr>
                <w:rFonts w:ascii="Times New Roman" w:hAnsi="Times New Roman"/>
                <w:sz w:val="18"/>
              </w:rPr>
            </w:pPr>
            <w:r w:rsidRPr="00824595">
              <w:rPr>
                <w:rFonts w:ascii="Times New Roman" w:hAnsi="Times New Roman"/>
                <w:sz w:val="18"/>
              </w:rPr>
              <w:t>Electoral College</w:t>
            </w:r>
          </w:p>
        </w:tc>
        <w:tc>
          <w:tcPr>
            <w:tcW w:w="2268" w:type="dxa"/>
            <w:vMerge w:val="restart"/>
            <w:vAlign w:val="center"/>
          </w:tcPr>
          <w:p w:rsidR="00853DF2" w:rsidRPr="00824595" w:rsidRDefault="00274181" w:rsidP="00950125">
            <w:pPr>
              <w:rPr>
                <w:rFonts w:ascii="Times New Roman" w:hAnsi="Times New Roman"/>
                <w:sz w:val="18"/>
              </w:rPr>
            </w:pPr>
            <w:r w:rsidRPr="00824595">
              <w:rPr>
                <w:rFonts w:ascii="Times New Roman" w:hAnsi="Times New Roman"/>
                <w:sz w:val="18"/>
              </w:rPr>
              <w:t>Complete Qs 1-2 on TB 259.</w:t>
            </w:r>
          </w:p>
        </w:tc>
      </w:tr>
      <w:tr w:rsidR="00853DF2" w:rsidRPr="000F7E17">
        <w:trPr>
          <w:trHeight w:val="370"/>
        </w:trPr>
        <w:tc>
          <w:tcPr>
            <w:tcW w:w="540" w:type="dxa"/>
            <w:gridSpan w:val="3"/>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34</w:t>
            </w:r>
          </w:p>
        </w:tc>
        <w:tc>
          <w:tcPr>
            <w:tcW w:w="630" w:type="dxa"/>
            <w:vMerge/>
            <w:shd w:val="clear" w:color="auto" w:fill="auto"/>
            <w:vAlign w:val="center"/>
          </w:tcPr>
          <w:p w:rsidR="00853DF2" w:rsidRPr="00BE5C61" w:rsidRDefault="00853DF2" w:rsidP="000F7E17">
            <w:pPr>
              <w:jc w:val="center"/>
              <w:rPr>
                <w:rFonts w:ascii="Times New Roman" w:hAnsi="Times New Roman"/>
                <w:sz w:val="18"/>
              </w:rPr>
            </w:pPr>
          </w:p>
        </w:tc>
        <w:tc>
          <w:tcPr>
            <w:tcW w:w="1620" w:type="dxa"/>
            <w:vMerge/>
            <w:shd w:val="clear" w:color="auto" w:fill="auto"/>
          </w:tcPr>
          <w:p w:rsidR="00853DF2" w:rsidRPr="00824595" w:rsidRDefault="00853DF2" w:rsidP="00BC2EBA">
            <w:pPr>
              <w:jc w:val="center"/>
              <w:rPr>
                <w:rFonts w:ascii="Times New Roman" w:hAnsi="Times New Roman"/>
                <w:sz w:val="18"/>
              </w:rPr>
            </w:pPr>
          </w:p>
        </w:tc>
        <w:tc>
          <w:tcPr>
            <w:tcW w:w="4410" w:type="dxa"/>
            <w:vMerge/>
            <w:shd w:val="clear" w:color="auto" w:fill="auto"/>
          </w:tcPr>
          <w:p w:rsidR="00853DF2" w:rsidRPr="00824595" w:rsidRDefault="00853DF2" w:rsidP="00BC2EBA">
            <w:pPr>
              <w:jc w:val="center"/>
              <w:rPr>
                <w:rFonts w:ascii="Times New Roman" w:hAnsi="Times New Roman"/>
                <w:sz w:val="18"/>
              </w:rPr>
            </w:pPr>
          </w:p>
        </w:tc>
        <w:tc>
          <w:tcPr>
            <w:tcW w:w="2268" w:type="dxa"/>
            <w:vMerge/>
            <w:shd w:val="clear" w:color="auto" w:fill="auto"/>
          </w:tcPr>
          <w:p w:rsidR="00853DF2" w:rsidRPr="00824595" w:rsidRDefault="00853DF2" w:rsidP="00BC2EBA">
            <w:pPr>
              <w:jc w:val="center"/>
              <w:rPr>
                <w:rFonts w:ascii="Times New Roman" w:hAnsi="Times New Roman"/>
                <w:sz w:val="18"/>
              </w:rPr>
            </w:pPr>
          </w:p>
        </w:tc>
      </w:tr>
      <w:tr w:rsidR="00853DF2" w:rsidRPr="000F7E17">
        <w:tc>
          <w:tcPr>
            <w:tcW w:w="540" w:type="dxa"/>
            <w:gridSpan w:val="3"/>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35</w:t>
            </w:r>
          </w:p>
        </w:tc>
        <w:tc>
          <w:tcPr>
            <w:tcW w:w="630" w:type="dxa"/>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JAN 6</w:t>
            </w:r>
          </w:p>
        </w:tc>
        <w:tc>
          <w:tcPr>
            <w:tcW w:w="1620" w:type="dxa"/>
            <w:shd w:val="clear" w:color="auto" w:fill="auto"/>
          </w:tcPr>
          <w:p w:rsidR="00853DF2" w:rsidRPr="00824595" w:rsidRDefault="00274181" w:rsidP="00067C58">
            <w:pPr>
              <w:rPr>
                <w:rFonts w:ascii="Times New Roman" w:hAnsi="Times New Roman"/>
                <w:sz w:val="18"/>
              </w:rPr>
            </w:pPr>
            <w:r w:rsidRPr="00824595">
              <w:rPr>
                <w:rFonts w:ascii="Times New Roman" w:hAnsi="Times New Roman"/>
                <w:sz w:val="18"/>
              </w:rPr>
              <w:t>Research Important Supreme Court Cases</w:t>
            </w:r>
          </w:p>
        </w:tc>
        <w:tc>
          <w:tcPr>
            <w:tcW w:w="4410" w:type="dxa"/>
            <w:shd w:val="clear" w:color="auto" w:fill="auto"/>
          </w:tcPr>
          <w:p w:rsidR="00274181" w:rsidRPr="00824595" w:rsidRDefault="00274181" w:rsidP="00274181">
            <w:pPr>
              <w:jc w:val="center"/>
              <w:rPr>
                <w:rFonts w:ascii="Times New Roman" w:hAnsi="Times New Roman"/>
                <w:sz w:val="18"/>
              </w:rPr>
            </w:pPr>
            <w:r w:rsidRPr="00824595">
              <w:rPr>
                <w:rFonts w:ascii="Times New Roman" w:hAnsi="Times New Roman"/>
                <w:sz w:val="18"/>
              </w:rPr>
              <w:t>Constitution. Article- The Judiciary</w:t>
            </w:r>
          </w:p>
          <w:p w:rsidR="00853DF2" w:rsidRPr="00824595" w:rsidRDefault="00853DF2" w:rsidP="00067C58">
            <w:pPr>
              <w:rPr>
                <w:rFonts w:ascii="Times New Roman" w:hAnsi="Times New Roman"/>
                <w:sz w:val="18"/>
              </w:rPr>
            </w:pPr>
          </w:p>
        </w:tc>
        <w:tc>
          <w:tcPr>
            <w:tcW w:w="2268" w:type="dxa"/>
            <w:shd w:val="clear" w:color="auto" w:fill="auto"/>
          </w:tcPr>
          <w:p w:rsidR="00853DF2" w:rsidRPr="00824595" w:rsidRDefault="00274181" w:rsidP="00067C58">
            <w:pPr>
              <w:rPr>
                <w:rFonts w:ascii="Times New Roman" w:hAnsi="Times New Roman"/>
                <w:sz w:val="18"/>
              </w:rPr>
            </w:pPr>
            <w:r w:rsidRPr="00824595">
              <w:rPr>
                <w:rFonts w:ascii="Times New Roman" w:hAnsi="Times New Roman"/>
                <w:sz w:val="18"/>
              </w:rPr>
              <w:t>Complete Qs 1-2 on TB 261.</w:t>
            </w:r>
          </w:p>
        </w:tc>
      </w:tr>
      <w:tr w:rsidR="00853DF2" w:rsidRPr="000F7E17">
        <w:tc>
          <w:tcPr>
            <w:tcW w:w="540" w:type="dxa"/>
            <w:gridSpan w:val="3"/>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36</w:t>
            </w:r>
          </w:p>
        </w:tc>
        <w:tc>
          <w:tcPr>
            <w:tcW w:w="630" w:type="dxa"/>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JAN7</w:t>
            </w:r>
          </w:p>
        </w:tc>
        <w:tc>
          <w:tcPr>
            <w:tcW w:w="1620" w:type="dxa"/>
            <w:shd w:val="clear" w:color="auto" w:fill="auto"/>
          </w:tcPr>
          <w:p w:rsidR="00853DF2" w:rsidRPr="00AB3870" w:rsidRDefault="00853DF2" w:rsidP="000F7E17">
            <w:pPr>
              <w:jc w:val="center"/>
              <w:rPr>
                <w:rFonts w:ascii="Times New Roman" w:hAnsi="Times New Roman"/>
                <w:sz w:val="22"/>
              </w:rPr>
            </w:pPr>
          </w:p>
        </w:tc>
        <w:tc>
          <w:tcPr>
            <w:tcW w:w="4410" w:type="dxa"/>
            <w:shd w:val="clear" w:color="auto" w:fill="auto"/>
          </w:tcPr>
          <w:p w:rsidR="00853DF2" w:rsidRPr="00824595" w:rsidRDefault="00274181" w:rsidP="000F7E17">
            <w:pPr>
              <w:jc w:val="center"/>
              <w:rPr>
                <w:rFonts w:ascii="Times New Roman" w:hAnsi="Times New Roman"/>
                <w:sz w:val="18"/>
              </w:rPr>
            </w:pPr>
            <w:r w:rsidRPr="00824595">
              <w:rPr>
                <w:rFonts w:ascii="Times New Roman" w:hAnsi="Times New Roman"/>
                <w:sz w:val="18"/>
              </w:rPr>
              <w:t>Supreme Court Case Investigation</w:t>
            </w:r>
          </w:p>
        </w:tc>
        <w:tc>
          <w:tcPr>
            <w:tcW w:w="2268" w:type="dxa"/>
            <w:shd w:val="clear" w:color="auto" w:fill="auto"/>
          </w:tcPr>
          <w:p w:rsidR="00853DF2" w:rsidRPr="00824595" w:rsidRDefault="00274181" w:rsidP="000F7E17">
            <w:pPr>
              <w:jc w:val="center"/>
              <w:rPr>
                <w:rFonts w:ascii="Times New Roman" w:hAnsi="Times New Roman"/>
                <w:sz w:val="18"/>
              </w:rPr>
            </w:pPr>
            <w:r w:rsidRPr="00824595">
              <w:rPr>
                <w:rFonts w:ascii="Times New Roman" w:hAnsi="Times New Roman"/>
                <w:sz w:val="18"/>
              </w:rPr>
              <w:t>Poster about an Important Supreme Court Case.</w:t>
            </w:r>
          </w:p>
        </w:tc>
      </w:tr>
      <w:tr w:rsidR="00853DF2" w:rsidRPr="000F7E17">
        <w:tc>
          <w:tcPr>
            <w:tcW w:w="9468" w:type="dxa"/>
            <w:gridSpan w:val="7"/>
            <w:shd w:val="clear" w:color="auto" w:fill="808080" w:themeFill="background1" w:themeFillShade="80"/>
          </w:tcPr>
          <w:p w:rsidR="00853DF2" w:rsidRPr="00BE5C61" w:rsidRDefault="00853DF2" w:rsidP="00067C58">
            <w:pPr>
              <w:rPr>
                <w:rFonts w:ascii="Times New Roman" w:hAnsi="Times New Roman"/>
                <w:sz w:val="18"/>
              </w:rPr>
            </w:pPr>
            <w:r w:rsidRPr="00BE5C61">
              <w:rPr>
                <w:rFonts w:ascii="Times New Roman" w:hAnsi="Times New Roman"/>
                <w:sz w:val="18"/>
              </w:rPr>
              <w:t>Week 9</w:t>
            </w:r>
          </w:p>
        </w:tc>
      </w:tr>
      <w:tr w:rsidR="00853DF2" w:rsidRPr="000F7E17">
        <w:tc>
          <w:tcPr>
            <w:tcW w:w="540" w:type="dxa"/>
            <w:gridSpan w:val="3"/>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37</w:t>
            </w:r>
          </w:p>
        </w:tc>
        <w:tc>
          <w:tcPr>
            <w:tcW w:w="630" w:type="dxa"/>
            <w:shd w:val="clear" w:color="auto" w:fill="auto"/>
          </w:tcPr>
          <w:p w:rsidR="00853DF2" w:rsidRPr="00BE5C61" w:rsidRDefault="00853DF2" w:rsidP="000F7E17">
            <w:pPr>
              <w:jc w:val="center"/>
              <w:rPr>
                <w:rFonts w:ascii="Times New Roman" w:hAnsi="Times New Roman"/>
                <w:sz w:val="18"/>
              </w:rPr>
            </w:pPr>
            <w:r w:rsidRPr="00BE5C61">
              <w:rPr>
                <w:rFonts w:ascii="Times New Roman" w:hAnsi="Times New Roman"/>
                <w:sz w:val="18"/>
              </w:rPr>
              <w:t>JAN 10</w:t>
            </w:r>
          </w:p>
        </w:tc>
        <w:tc>
          <w:tcPr>
            <w:tcW w:w="1620" w:type="dxa"/>
            <w:shd w:val="clear" w:color="auto" w:fill="auto"/>
          </w:tcPr>
          <w:p w:rsidR="00853DF2" w:rsidRPr="00AB3870" w:rsidRDefault="00853DF2" w:rsidP="00682CF1">
            <w:pPr>
              <w:rPr>
                <w:rFonts w:ascii="Times New Roman" w:hAnsi="Times New Roman"/>
                <w:sz w:val="22"/>
              </w:rPr>
            </w:pPr>
          </w:p>
        </w:tc>
        <w:tc>
          <w:tcPr>
            <w:tcW w:w="4410" w:type="dxa"/>
            <w:shd w:val="clear" w:color="auto" w:fill="auto"/>
          </w:tcPr>
          <w:p w:rsidR="00BE5C61" w:rsidRDefault="00BE5C61" w:rsidP="00BE5C61">
            <w:pPr>
              <w:jc w:val="right"/>
              <w:rPr>
                <w:rFonts w:ascii="Times New Roman" w:hAnsi="Times New Roman"/>
                <w:sz w:val="18"/>
              </w:rPr>
            </w:pPr>
            <w:r w:rsidRPr="00BE5C61">
              <w:rPr>
                <w:rFonts w:ascii="Times New Roman" w:hAnsi="Times New Roman"/>
                <w:sz w:val="18"/>
                <w:highlight w:val="yellow"/>
              </w:rPr>
              <w:t>Outline II for RP Due</w:t>
            </w:r>
          </w:p>
          <w:p w:rsidR="00BE5C61" w:rsidRDefault="00BE5C61" w:rsidP="00BE5C61">
            <w:pPr>
              <w:jc w:val="right"/>
              <w:rPr>
                <w:rFonts w:ascii="Times New Roman" w:hAnsi="Times New Roman"/>
                <w:sz w:val="18"/>
              </w:rPr>
            </w:pPr>
            <w:proofErr w:type="spellStart"/>
            <w:r w:rsidRPr="00BE5C61">
              <w:rPr>
                <w:rFonts w:ascii="Times New Roman" w:hAnsi="Times New Roman"/>
                <w:sz w:val="18"/>
                <w:highlight w:val="yellow"/>
              </w:rPr>
              <w:t>Notecards</w:t>
            </w:r>
            <w:proofErr w:type="spellEnd"/>
            <w:r w:rsidRPr="00BE5C61">
              <w:rPr>
                <w:rFonts w:ascii="Times New Roman" w:hAnsi="Times New Roman"/>
                <w:sz w:val="18"/>
                <w:highlight w:val="yellow"/>
              </w:rPr>
              <w:t xml:space="preserve"> II due</w:t>
            </w:r>
          </w:p>
          <w:p w:rsidR="00BE5C61" w:rsidRDefault="00BE5C61" w:rsidP="00AE724D">
            <w:pPr>
              <w:jc w:val="center"/>
              <w:rPr>
                <w:rFonts w:ascii="Times New Roman" w:hAnsi="Times New Roman"/>
                <w:sz w:val="18"/>
              </w:rPr>
            </w:pPr>
          </w:p>
          <w:p w:rsidR="00824595" w:rsidRPr="00824595" w:rsidRDefault="00AE724D" w:rsidP="00AE724D">
            <w:pPr>
              <w:jc w:val="center"/>
              <w:rPr>
                <w:rFonts w:ascii="Times New Roman" w:hAnsi="Times New Roman"/>
                <w:sz w:val="18"/>
              </w:rPr>
            </w:pPr>
            <w:r w:rsidRPr="00824595">
              <w:rPr>
                <w:rFonts w:ascii="Times New Roman" w:hAnsi="Times New Roman"/>
                <w:sz w:val="18"/>
              </w:rPr>
              <w:t>Presentation of Supreme Court Posters</w:t>
            </w:r>
          </w:p>
          <w:p w:rsidR="00853DF2" w:rsidRPr="00824595" w:rsidRDefault="00853DF2" w:rsidP="00824595">
            <w:pPr>
              <w:jc w:val="right"/>
              <w:rPr>
                <w:rFonts w:ascii="Times New Roman" w:hAnsi="Times New Roman"/>
                <w:sz w:val="18"/>
              </w:rPr>
            </w:pPr>
          </w:p>
        </w:tc>
        <w:tc>
          <w:tcPr>
            <w:tcW w:w="2268" w:type="dxa"/>
            <w:shd w:val="clear" w:color="auto" w:fill="auto"/>
          </w:tcPr>
          <w:p w:rsidR="00853DF2" w:rsidRPr="00AB3870" w:rsidRDefault="00853DF2" w:rsidP="00682CF1">
            <w:pPr>
              <w:rPr>
                <w:rFonts w:ascii="Times New Roman" w:hAnsi="Times New Roman"/>
                <w:sz w:val="22"/>
              </w:rPr>
            </w:pPr>
          </w:p>
        </w:tc>
      </w:tr>
      <w:tr w:rsidR="00853DF2" w:rsidRPr="000F7E17">
        <w:tc>
          <w:tcPr>
            <w:tcW w:w="9468" w:type="dxa"/>
            <w:gridSpan w:val="7"/>
            <w:shd w:val="clear" w:color="auto" w:fill="D9D9D9" w:themeFill="background1" w:themeFillShade="D9"/>
          </w:tcPr>
          <w:p w:rsidR="00853DF2" w:rsidRPr="00BE5C61" w:rsidRDefault="00853DF2" w:rsidP="00682CF1">
            <w:pPr>
              <w:rPr>
                <w:rFonts w:ascii="Times New Roman" w:hAnsi="Times New Roman"/>
                <w:sz w:val="18"/>
              </w:rPr>
            </w:pPr>
            <w:r w:rsidRPr="00BE5C61">
              <w:rPr>
                <w:rFonts w:ascii="Times New Roman" w:hAnsi="Times New Roman"/>
                <w:sz w:val="18"/>
              </w:rPr>
              <w:t>JAN 11 NO CLASS</w:t>
            </w:r>
          </w:p>
        </w:tc>
      </w:tr>
      <w:tr w:rsidR="00853DF2" w:rsidRPr="000F7E17">
        <w:trPr>
          <w:trHeight w:val="37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38</w:t>
            </w:r>
          </w:p>
        </w:tc>
        <w:tc>
          <w:tcPr>
            <w:tcW w:w="630" w:type="dxa"/>
            <w:vMerge w:val="restart"/>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 12</w:t>
            </w:r>
          </w:p>
        </w:tc>
        <w:tc>
          <w:tcPr>
            <w:tcW w:w="1620" w:type="dxa"/>
            <w:vMerge w:val="restart"/>
            <w:vAlign w:val="center"/>
          </w:tcPr>
          <w:p w:rsidR="00853DF2" w:rsidRDefault="00853DF2" w:rsidP="00950125">
            <w:pPr>
              <w:rPr>
                <w:rFonts w:ascii="Times New Roman" w:hAnsi="Times New Roman"/>
                <w:i/>
                <w:sz w:val="22"/>
              </w:rPr>
            </w:pPr>
          </w:p>
        </w:tc>
        <w:tc>
          <w:tcPr>
            <w:tcW w:w="4410" w:type="dxa"/>
            <w:vMerge w:val="restart"/>
            <w:vAlign w:val="center"/>
          </w:tcPr>
          <w:p w:rsidR="00824595" w:rsidRPr="00824595" w:rsidRDefault="00BE5C61" w:rsidP="00505632">
            <w:pPr>
              <w:rPr>
                <w:rFonts w:ascii="Times New Roman" w:hAnsi="Times New Roman"/>
                <w:sz w:val="18"/>
              </w:rPr>
            </w:pPr>
            <w:r>
              <w:rPr>
                <w:rFonts w:ascii="Times New Roman" w:hAnsi="Times New Roman"/>
                <w:sz w:val="18"/>
              </w:rPr>
              <w:t>CE: HC</w:t>
            </w:r>
          </w:p>
          <w:p w:rsidR="00853DF2" w:rsidRPr="00824595" w:rsidRDefault="00AE724D" w:rsidP="00AE724D">
            <w:pPr>
              <w:jc w:val="center"/>
              <w:rPr>
                <w:rFonts w:ascii="Times New Roman" w:hAnsi="Times New Roman"/>
                <w:sz w:val="18"/>
              </w:rPr>
            </w:pPr>
            <w:r w:rsidRPr="00824595">
              <w:rPr>
                <w:rFonts w:ascii="Times New Roman" w:hAnsi="Times New Roman"/>
                <w:sz w:val="18"/>
              </w:rPr>
              <w:t>The Constitution. Article 4 – 6.</w:t>
            </w:r>
          </w:p>
        </w:tc>
        <w:tc>
          <w:tcPr>
            <w:tcW w:w="2268" w:type="dxa"/>
            <w:vMerge w:val="restart"/>
            <w:vAlign w:val="center"/>
          </w:tcPr>
          <w:p w:rsidR="00853DF2" w:rsidRPr="00824595" w:rsidRDefault="00AE724D" w:rsidP="007C00F3">
            <w:pPr>
              <w:pStyle w:val="ListParagraph"/>
              <w:ind w:left="162"/>
              <w:rPr>
                <w:rFonts w:ascii="Times New Roman" w:hAnsi="Times New Roman"/>
                <w:sz w:val="18"/>
              </w:rPr>
            </w:pPr>
            <w:r w:rsidRPr="00824595">
              <w:rPr>
                <w:rFonts w:ascii="Times New Roman" w:hAnsi="Times New Roman"/>
                <w:sz w:val="18"/>
              </w:rPr>
              <w:t>Complete Qs 1-2 on TB 265.</w:t>
            </w:r>
          </w:p>
        </w:tc>
      </w:tr>
      <w:tr w:rsidR="00853DF2" w:rsidRPr="000F7E17">
        <w:trPr>
          <w:trHeight w:val="37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39</w:t>
            </w:r>
          </w:p>
        </w:tc>
        <w:tc>
          <w:tcPr>
            <w:tcW w:w="630" w:type="dxa"/>
            <w:vMerge/>
            <w:vAlign w:val="center"/>
          </w:tcPr>
          <w:p w:rsidR="00853DF2" w:rsidRPr="00BE5C61" w:rsidRDefault="00853DF2" w:rsidP="000F7E17">
            <w:pPr>
              <w:jc w:val="center"/>
              <w:rPr>
                <w:rFonts w:ascii="Times New Roman" w:hAnsi="Times New Roman"/>
                <w:sz w:val="18"/>
              </w:rPr>
            </w:pPr>
          </w:p>
        </w:tc>
        <w:tc>
          <w:tcPr>
            <w:tcW w:w="1620" w:type="dxa"/>
            <w:vMerge/>
          </w:tcPr>
          <w:p w:rsidR="00853DF2" w:rsidRPr="00AB3870" w:rsidRDefault="00853DF2" w:rsidP="00BC2EBA">
            <w:pPr>
              <w:jc w:val="center"/>
              <w:rPr>
                <w:rFonts w:ascii="Times New Roman" w:hAnsi="Times New Roman"/>
                <w:sz w:val="22"/>
              </w:rPr>
            </w:pPr>
          </w:p>
        </w:tc>
        <w:tc>
          <w:tcPr>
            <w:tcW w:w="4410" w:type="dxa"/>
            <w:vMerge/>
          </w:tcPr>
          <w:p w:rsidR="00853DF2" w:rsidRPr="00824595" w:rsidRDefault="00853DF2" w:rsidP="00BC2EBA">
            <w:pPr>
              <w:jc w:val="center"/>
              <w:rPr>
                <w:rFonts w:ascii="Times New Roman" w:hAnsi="Times New Roman"/>
                <w:sz w:val="18"/>
              </w:rPr>
            </w:pPr>
          </w:p>
        </w:tc>
        <w:tc>
          <w:tcPr>
            <w:tcW w:w="2268" w:type="dxa"/>
            <w:vMerge/>
          </w:tcPr>
          <w:p w:rsidR="00853DF2" w:rsidRPr="00824595" w:rsidRDefault="00853DF2" w:rsidP="00BC2EBA">
            <w:pPr>
              <w:jc w:val="center"/>
              <w:rPr>
                <w:rFonts w:ascii="Times New Roman" w:hAnsi="Times New Roman"/>
                <w:sz w:val="18"/>
              </w:rPr>
            </w:pPr>
          </w:p>
        </w:tc>
      </w:tr>
      <w:tr w:rsidR="00853DF2" w:rsidRPr="000F7E17">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40</w:t>
            </w:r>
          </w:p>
        </w:tc>
        <w:tc>
          <w:tcPr>
            <w:tcW w:w="630" w:type="dxa"/>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 13</w:t>
            </w:r>
          </w:p>
        </w:tc>
        <w:tc>
          <w:tcPr>
            <w:tcW w:w="1620" w:type="dxa"/>
          </w:tcPr>
          <w:p w:rsidR="00853DF2" w:rsidRPr="00AB3870" w:rsidRDefault="00853DF2" w:rsidP="007C00F3">
            <w:pPr>
              <w:pStyle w:val="ListParagraph"/>
              <w:ind w:left="162"/>
              <w:rPr>
                <w:rFonts w:ascii="Times New Roman" w:hAnsi="Times New Roman"/>
                <w:sz w:val="22"/>
              </w:rPr>
            </w:pPr>
          </w:p>
        </w:tc>
        <w:tc>
          <w:tcPr>
            <w:tcW w:w="4410" w:type="dxa"/>
          </w:tcPr>
          <w:p w:rsidR="00853DF2" w:rsidRPr="00824595" w:rsidRDefault="00AE724D" w:rsidP="00AE724D">
            <w:pPr>
              <w:jc w:val="center"/>
              <w:rPr>
                <w:rFonts w:ascii="Times New Roman" w:hAnsi="Times New Roman"/>
                <w:sz w:val="18"/>
              </w:rPr>
            </w:pPr>
            <w:r w:rsidRPr="00824595">
              <w:rPr>
                <w:rFonts w:ascii="Times New Roman" w:hAnsi="Times New Roman"/>
                <w:sz w:val="18"/>
              </w:rPr>
              <w:t>The Constitution- The Bill of Rights &amp; Amendments 11-27.</w:t>
            </w:r>
          </w:p>
        </w:tc>
        <w:tc>
          <w:tcPr>
            <w:tcW w:w="2268" w:type="dxa"/>
          </w:tcPr>
          <w:p w:rsidR="00853DF2" w:rsidRPr="00824595" w:rsidRDefault="00AE724D" w:rsidP="00653B28">
            <w:pPr>
              <w:pStyle w:val="ListParagraph"/>
              <w:ind w:left="162"/>
              <w:rPr>
                <w:rFonts w:ascii="Times New Roman" w:hAnsi="Times New Roman"/>
                <w:sz w:val="18"/>
              </w:rPr>
            </w:pPr>
            <w:r w:rsidRPr="00824595">
              <w:rPr>
                <w:rFonts w:ascii="Times New Roman" w:hAnsi="Times New Roman"/>
                <w:sz w:val="18"/>
              </w:rPr>
              <w:t>Complete Qs 1-2 on TB 268.</w:t>
            </w:r>
          </w:p>
        </w:tc>
      </w:tr>
      <w:tr w:rsidR="00853DF2" w:rsidRPr="000F7E17">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41</w:t>
            </w:r>
          </w:p>
        </w:tc>
        <w:tc>
          <w:tcPr>
            <w:tcW w:w="630" w:type="dxa"/>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 14</w:t>
            </w:r>
          </w:p>
        </w:tc>
        <w:tc>
          <w:tcPr>
            <w:tcW w:w="1620" w:type="dxa"/>
          </w:tcPr>
          <w:p w:rsidR="00853DF2" w:rsidRDefault="00853DF2" w:rsidP="007C00F3">
            <w:pPr>
              <w:pStyle w:val="ListParagraph"/>
              <w:ind w:left="162"/>
              <w:rPr>
                <w:rFonts w:ascii="Times New Roman" w:hAnsi="Times New Roman"/>
                <w:sz w:val="22"/>
              </w:rPr>
            </w:pPr>
          </w:p>
        </w:tc>
        <w:tc>
          <w:tcPr>
            <w:tcW w:w="4410" w:type="dxa"/>
          </w:tcPr>
          <w:p w:rsidR="00BE5C61" w:rsidRDefault="00C2496C" w:rsidP="00BE5C61">
            <w:pPr>
              <w:ind w:left="-36"/>
              <w:rPr>
                <w:rFonts w:ascii="Times New Roman" w:hAnsi="Times New Roman"/>
                <w:sz w:val="18"/>
              </w:rPr>
            </w:pPr>
            <w:r>
              <w:rPr>
                <w:rFonts w:ascii="Times New Roman" w:hAnsi="Times New Roman"/>
                <w:sz w:val="18"/>
              </w:rPr>
              <w:t>CE</w:t>
            </w:r>
            <w:r w:rsidR="00BE5C61">
              <w:rPr>
                <w:rFonts w:ascii="Times New Roman" w:hAnsi="Times New Roman"/>
                <w:sz w:val="18"/>
              </w:rPr>
              <w:t>: DC</w:t>
            </w:r>
          </w:p>
          <w:p w:rsidR="00BE5C61" w:rsidRDefault="00BE5C61" w:rsidP="00AE724D">
            <w:pPr>
              <w:ind w:left="-36"/>
              <w:jc w:val="center"/>
              <w:rPr>
                <w:rFonts w:ascii="Times New Roman" w:hAnsi="Times New Roman"/>
                <w:sz w:val="18"/>
              </w:rPr>
            </w:pPr>
          </w:p>
          <w:p w:rsidR="00853DF2" w:rsidRPr="00824595" w:rsidRDefault="00AE724D" w:rsidP="00AE724D">
            <w:pPr>
              <w:ind w:left="-36"/>
              <w:jc w:val="center"/>
              <w:rPr>
                <w:rFonts w:ascii="Times New Roman" w:hAnsi="Times New Roman"/>
                <w:sz w:val="18"/>
              </w:rPr>
            </w:pPr>
            <w:r w:rsidRPr="00824595">
              <w:rPr>
                <w:rFonts w:ascii="Times New Roman" w:hAnsi="Times New Roman"/>
                <w:sz w:val="18"/>
              </w:rPr>
              <w:t>The Constitution- The Bill of Rights &amp; Amendments 11-27.</w:t>
            </w:r>
          </w:p>
        </w:tc>
        <w:tc>
          <w:tcPr>
            <w:tcW w:w="2268" w:type="dxa"/>
          </w:tcPr>
          <w:p w:rsidR="00853DF2" w:rsidRPr="00824595" w:rsidRDefault="00AE724D" w:rsidP="00E01624">
            <w:pPr>
              <w:pStyle w:val="ListParagraph"/>
              <w:ind w:left="162"/>
              <w:jc w:val="right"/>
              <w:rPr>
                <w:rFonts w:ascii="Times New Roman" w:hAnsi="Times New Roman"/>
                <w:sz w:val="18"/>
              </w:rPr>
            </w:pPr>
            <w:r w:rsidRPr="00824595">
              <w:rPr>
                <w:rFonts w:ascii="Times New Roman" w:hAnsi="Times New Roman"/>
                <w:sz w:val="18"/>
              </w:rPr>
              <w:t>Complete Qs 1-2 on TB 277.</w:t>
            </w:r>
          </w:p>
        </w:tc>
      </w:tr>
      <w:tr w:rsidR="00853DF2" w:rsidRPr="000F7E17">
        <w:tc>
          <w:tcPr>
            <w:tcW w:w="9468" w:type="dxa"/>
            <w:gridSpan w:val="7"/>
            <w:shd w:val="clear" w:color="auto" w:fill="808080" w:themeFill="background1" w:themeFillShade="80"/>
          </w:tcPr>
          <w:p w:rsidR="00853DF2" w:rsidRPr="00BE5C61" w:rsidRDefault="00853DF2" w:rsidP="009C5294">
            <w:pPr>
              <w:tabs>
                <w:tab w:val="left" w:pos="1840"/>
              </w:tabs>
              <w:rPr>
                <w:rFonts w:ascii="Times New Roman" w:hAnsi="Times New Roman"/>
                <w:sz w:val="18"/>
              </w:rPr>
            </w:pPr>
            <w:r w:rsidRPr="00BE5C61">
              <w:rPr>
                <w:rFonts w:ascii="Times New Roman" w:hAnsi="Times New Roman"/>
                <w:sz w:val="18"/>
              </w:rPr>
              <w:t>Week 10</w:t>
            </w:r>
            <w:r w:rsidRPr="00BE5C61">
              <w:rPr>
                <w:rFonts w:ascii="Times New Roman" w:hAnsi="Times New Roman"/>
                <w:sz w:val="18"/>
              </w:rPr>
              <w:tab/>
            </w:r>
          </w:p>
        </w:tc>
      </w:tr>
      <w:tr w:rsidR="00853DF2" w:rsidRPr="000F7E17">
        <w:tc>
          <w:tcPr>
            <w:tcW w:w="9468" w:type="dxa"/>
            <w:gridSpan w:val="7"/>
          </w:tcPr>
          <w:p w:rsidR="00BE5C61" w:rsidRPr="00BE5C61" w:rsidRDefault="00BE5C61" w:rsidP="00BE5C61">
            <w:pPr>
              <w:jc w:val="right"/>
              <w:rPr>
                <w:rFonts w:ascii="Times New Roman" w:hAnsi="Times New Roman"/>
                <w:sz w:val="18"/>
              </w:rPr>
            </w:pPr>
            <w:r w:rsidRPr="00BE5C61">
              <w:rPr>
                <w:rFonts w:ascii="Times New Roman" w:hAnsi="Times New Roman"/>
                <w:sz w:val="18"/>
                <w:highlight w:val="yellow"/>
              </w:rPr>
              <w:t>RP Rough Draft due on Turnitin.com</w:t>
            </w:r>
          </w:p>
          <w:p w:rsidR="00853DF2" w:rsidRPr="00BE5C61" w:rsidRDefault="00853DF2" w:rsidP="00BE5C61">
            <w:pPr>
              <w:rPr>
                <w:rFonts w:ascii="Times New Roman" w:hAnsi="Times New Roman"/>
                <w:sz w:val="18"/>
              </w:rPr>
            </w:pPr>
            <w:r w:rsidRPr="00BE5C61">
              <w:rPr>
                <w:rFonts w:ascii="Times New Roman" w:hAnsi="Times New Roman"/>
                <w:sz w:val="18"/>
              </w:rPr>
              <w:t>JAN 17                                                              PD DAY</w:t>
            </w:r>
          </w:p>
        </w:tc>
      </w:tr>
      <w:tr w:rsidR="00853DF2" w:rsidRPr="000F7E17">
        <w:tc>
          <w:tcPr>
            <w:tcW w:w="9468" w:type="dxa"/>
            <w:gridSpan w:val="7"/>
            <w:shd w:val="clear" w:color="auto" w:fill="D9D9D9" w:themeFill="background1" w:themeFillShade="D9"/>
          </w:tcPr>
          <w:p w:rsidR="00853DF2" w:rsidRPr="00BE5C61" w:rsidRDefault="00853DF2" w:rsidP="00682CF1">
            <w:pPr>
              <w:rPr>
                <w:rFonts w:ascii="Times New Roman" w:hAnsi="Times New Roman"/>
                <w:sz w:val="18"/>
              </w:rPr>
            </w:pPr>
            <w:r w:rsidRPr="00BE5C61">
              <w:rPr>
                <w:rFonts w:ascii="Times New Roman" w:hAnsi="Times New Roman"/>
                <w:sz w:val="18"/>
              </w:rPr>
              <w:t>JAN 18 No Class</w:t>
            </w:r>
          </w:p>
        </w:tc>
      </w:tr>
      <w:tr w:rsidR="00853DF2" w:rsidRPr="000F7E17">
        <w:trPr>
          <w:trHeight w:val="37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42</w:t>
            </w:r>
          </w:p>
        </w:tc>
        <w:tc>
          <w:tcPr>
            <w:tcW w:w="630" w:type="dxa"/>
            <w:vMerge w:val="restart"/>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 19</w:t>
            </w:r>
          </w:p>
        </w:tc>
        <w:tc>
          <w:tcPr>
            <w:tcW w:w="1620" w:type="dxa"/>
            <w:vMerge w:val="restart"/>
          </w:tcPr>
          <w:p w:rsidR="00853DF2" w:rsidRPr="00824595" w:rsidRDefault="00853DF2" w:rsidP="00A40384">
            <w:pPr>
              <w:rPr>
                <w:rFonts w:ascii="Times New Roman" w:hAnsi="Times New Roman"/>
                <w:sz w:val="18"/>
              </w:rPr>
            </w:pPr>
          </w:p>
        </w:tc>
        <w:tc>
          <w:tcPr>
            <w:tcW w:w="4410" w:type="dxa"/>
            <w:vMerge w:val="restart"/>
          </w:tcPr>
          <w:p w:rsidR="00BE5C61" w:rsidRDefault="00BE5C61" w:rsidP="00A40384">
            <w:pPr>
              <w:rPr>
                <w:rFonts w:ascii="Times New Roman" w:hAnsi="Times New Roman"/>
                <w:sz w:val="18"/>
              </w:rPr>
            </w:pPr>
            <w:r>
              <w:rPr>
                <w:rFonts w:ascii="Times New Roman" w:hAnsi="Times New Roman"/>
                <w:sz w:val="18"/>
              </w:rPr>
              <w:t>CE: TT</w:t>
            </w:r>
          </w:p>
          <w:p w:rsidR="00BE5C61" w:rsidRDefault="00BE5C61" w:rsidP="00A40384">
            <w:pPr>
              <w:rPr>
                <w:rFonts w:ascii="Times New Roman" w:hAnsi="Times New Roman"/>
                <w:sz w:val="18"/>
              </w:rPr>
            </w:pPr>
          </w:p>
          <w:p w:rsidR="002526F5" w:rsidRPr="00824595" w:rsidRDefault="002526F5" w:rsidP="00A40384">
            <w:pPr>
              <w:rPr>
                <w:rFonts w:ascii="Times New Roman" w:hAnsi="Times New Roman"/>
                <w:sz w:val="18"/>
              </w:rPr>
            </w:pPr>
            <w:r w:rsidRPr="00824595">
              <w:rPr>
                <w:rFonts w:ascii="Times New Roman" w:hAnsi="Times New Roman"/>
                <w:sz w:val="18"/>
              </w:rPr>
              <w:t>The Constitution</w:t>
            </w:r>
            <w:r w:rsidR="002A0929" w:rsidRPr="00824595">
              <w:rPr>
                <w:rFonts w:ascii="Times New Roman" w:hAnsi="Times New Roman"/>
                <w:sz w:val="18"/>
              </w:rPr>
              <w:t>.</w:t>
            </w:r>
          </w:p>
          <w:p w:rsidR="002526F5" w:rsidRPr="00824595" w:rsidRDefault="002526F5" w:rsidP="00A40384">
            <w:pPr>
              <w:rPr>
                <w:rFonts w:ascii="Times New Roman" w:hAnsi="Times New Roman"/>
                <w:sz w:val="18"/>
              </w:rPr>
            </w:pPr>
          </w:p>
          <w:p w:rsidR="002526F5" w:rsidRPr="00824595" w:rsidRDefault="002526F5" w:rsidP="002526F5">
            <w:pPr>
              <w:pStyle w:val="ListParagraph"/>
              <w:numPr>
                <w:ilvl w:val="0"/>
                <w:numId w:val="22"/>
              </w:numPr>
              <w:rPr>
                <w:rFonts w:ascii="Times New Roman" w:hAnsi="Times New Roman"/>
                <w:sz w:val="18"/>
              </w:rPr>
            </w:pPr>
            <w:r w:rsidRPr="00824595">
              <w:rPr>
                <w:rFonts w:ascii="Times New Roman" w:hAnsi="Times New Roman"/>
                <w:sz w:val="18"/>
              </w:rPr>
              <w:t>Create a Design for a Mural to celebrate the 13-15th Amendments.</w:t>
            </w:r>
          </w:p>
          <w:p w:rsidR="00853DF2" w:rsidRPr="00824595" w:rsidRDefault="002526F5" w:rsidP="002526F5">
            <w:pPr>
              <w:pStyle w:val="ListParagraph"/>
              <w:numPr>
                <w:ilvl w:val="0"/>
                <w:numId w:val="22"/>
              </w:numPr>
              <w:rPr>
                <w:rFonts w:ascii="Times New Roman" w:hAnsi="Times New Roman"/>
                <w:sz w:val="18"/>
              </w:rPr>
            </w:pPr>
            <w:r w:rsidRPr="00824595">
              <w:rPr>
                <w:rFonts w:ascii="Times New Roman" w:hAnsi="Times New Roman"/>
                <w:sz w:val="18"/>
              </w:rPr>
              <w:t>Trace women’s suffrage in different part of the world.</w:t>
            </w:r>
          </w:p>
        </w:tc>
        <w:tc>
          <w:tcPr>
            <w:tcW w:w="2268" w:type="dxa"/>
            <w:vMerge w:val="restart"/>
          </w:tcPr>
          <w:p w:rsidR="002526F5" w:rsidRPr="00824595" w:rsidRDefault="002526F5" w:rsidP="002526F5">
            <w:pPr>
              <w:rPr>
                <w:rFonts w:ascii="Times New Roman" w:hAnsi="Times New Roman"/>
                <w:sz w:val="18"/>
              </w:rPr>
            </w:pPr>
            <w:r w:rsidRPr="00824595">
              <w:rPr>
                <w:rFonts w:ascii="Times New Roman" w:hAnsi="Times New Roman"/>
                <w:sz w:val="18"/>
              </w:rPr>
              <w:t>Prepare for a debate on term limits.</w:t>
            </w:r>
          </w:p>
          <w:p w:rsidR="002526F5" w:rsidRPr="00824595" w:rsidRDefault="002526F5" w:rsidP="002526F5">
            <w:pPr>
              <w:rPr>
                <w:rFonts w:ascii="Times New Roman" w:hAnsi="Times New Roman"/>
                <w:sz w:val="18"/>
              </w:rPr>
            </w:pPr>
          </w:p>
          <w:p w:rsidR="00853DF2" w:rsidRPr="00824595" w:rsidRDefault="002526F5" w:rsidP="002526F5">
            <w:pPr>
              <w:rPr>
                <w:rFonts w:ascii="Times New Roman" w:hAnsi="Times New Roman"/>
                <w:sz w:val="18"/>
              </w:rPr>
            </w:pPr>
            <w:r w:rsidRPr="00824595">
              <w:rPr>
                <w:rFonts w:ascii="Times New Roman" w:hAnsi="Times New Roman"/>
                <w:sz w:val="18"/>
              </w:rPr>
              <w:t>Complete Qs 1-2 on TB 277.</w:t>
            </w:r>
          </w:p>
        </w:tc>
      </w:tr>
      <w:tr w:rsidR="00853DF2" w:rsidRPr="000F7E17">
        <w:trPr>
          <w:trHeight w:val="370"/>
        </w:trPr>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43</w:t>
            </w:r>
          </w:p>
        </w:tc>
        <w:tc>
          <w:tcPr>
            <w:tcW w:w="630" w:type="dxa"/>
            <w:vMerge/>
            <w:vAlign w:val="center"/>
          </w:tcPr>
          <w:p w:rsidR="00853DF2" w:rsidRPr="00BE5C61" w:rsidRDefault="00853DF2" w:rsidP="000F7E17">
            <w:pPr>
              <w:jc w:val="center"/>
              <w:rPr>
                <w:rFonts w:ascii="Times New Roman" w:hAnsi="Times New Roman"/>
                <w:sz w:val="18"/>
              </w:rPr>
            </w:pPr>
          </w:p>
        </w:tc>
        <w:tc>
          <w:tcPr>
            <w:tcW w:w="1620" w:type="dxa"/>
            <w:vMerge/>
          </w:tcPr>
          <w:p w:rsidR="00853DF2" w:rsidRPr="00824595" w:rsidRDefault="00853DF2" w:rsidP="009F7D75">
            <w:pPr>
              <w:jc w:val="right"/>
              <w:rPr>
                <w:rFonts w:ascii="Times New Roman" w:hAnsi="Times New Roman"/>
                <w:sz w:val="18"/>
              </w:rPr>
            </w:pPr>
          </w:p>
        </w:tc>
        <w:tc>
          <w:tcPr>
            <w:tcW w:w="4410" w:type="dxa"/>
            <w:vMerge/>
          </w:tcPr>
          <w:p w:rsidR="00853DF2" w:rsidRPr="00824595" w:rsidRDefault="00853DF2" w:rsidP="009F7D75">
            <w:pPr>
              <w:jc w:val="right"/>
              <w:rPr>
                <w:rFonts w:ascii="Times New Roman" w:hAnsi="Times New Roman"/>
                <w:sz w:val="18"/>
              </w:rPr>
            </w:pPr>
          </w:p>
        </w:tc>
        <w:tc>
          <w:tcPr>
            <w:tcW w:w="2268" w:type="dxa"/>
            <w:vMerge/>
          </w:tcPr>
          <w:p w:rsidR="00853DF2" w:rsidRPr="00824595" w:rsidRDefault="00853DF2" w:rsidP="009F7D75">
            <w:pPr>
              <w:jc w:val="right"/>
              <w:rPr>
                <w:rFonts w:ascii="Times New Roman" w:hAnsi="Times New Roman"/>
                <w:sz w:val="18"/>
              </w:rPr>
            </w:pPr>
          </w:p>
        </w:tc>
      </w:tr>
      <w:tr w:rsidR="00853DF2" w:rsidRPr="000F7E17">
        <w:tc>
          <w:tcPr>
            <w:tcW w:w="540" w:type="dxa"/>
            <w:gridSpan w:val="3"/>
          </w:tcPr>
          <w:p w:rsidR="00853DF2" w:rsidRPr="00BE5C61" w:rsidRDefault="00853DF2" w:rsidP="000F7E17">
            <w:pPr>
              <w:jc w:val="center"/>
              <w:rPr>
                <w:rFonts w:ascii="Times New Roman" w:hAnsi="Times New Roman"/>
                <w:sz w:val="18"/>
              </w:rPr>
            </w:pPr>
            <w:r w:rsidRPr="00BE5C61">
              <w:rPr>
                <w:rFonts w:ascii="Times New Roman" w:hAnsi="Times New Roman"/>
                <w:sz w:val="18"/>
              </w:rPr>
              <w:t>44</w:t>
            </w:r>
          </w:p>
        </w:tc>
        <w:tc>
          <w:tcPr>
            <w:tcW w:w="630" w:type="dxa"/>
            <w:vAlign w:val="center"/>
          </w:tcPr>
          <w:p w:rsidR="00853DF2" w:rsidRPr="00BE5C61" w:rsidRDefault="00853DF2" w:rsidP="000F7E17">
            <w:pPr>
              <w:jc w:val="center"/>
              <w:rPr>
                <w:rFonts w:ascii="Times New Roman" w:hAnsi="Times New Roman"/>
                <w:sz w:val="18"/>
              </w:rPr>
            </w:pPr>
            <w:r w:rsidRPr="00BE5C61">
              <w:rPr>
                <w:rFonts w:ascii="Times New Roman" w:hAnsi="Times New Roman"/>
                <w:sz w:val="18"/>
              </w:rPr>
              <w:t>JAN 20</w:t>
            </w:r>
          </w:p>
        </w:tc>
        <w:tc>
          <w:tcPr>
            <w:tcW w:w="1620" w:type="dxa"/>
          </w:tcPr>
          <w:p w:rsidR="00853DF2" w:rsidRPr="00824595" w:rsidRDefault="00853DF2" w:rsidP="00B03686">
            <w:pPr>
              <w:rPr>
                <w:rFonts w:ascii="Times New Roman" w:hAnsi="Times New Roman"/>
                <w:sz w:val="18"/>
              </w:rPr>
            </w:pPr>
          </w:p>
        </w:tc>
        <w:tc>
          <w:tcPr>
            <w:tcW w:w="4410" w:type="dxa"/>
          </w:tcPr>
          <w:p w:rsidR="00853DF2" w:rsidRPr="00824595" w:rsidRDefault="002A0929" w:rsidP="00B03686">
            <w:pPr>
              <w:rPr>
                <w:rFonts w:ascii="Times New Roman" w:hAnsi="Times New Roman"/>
                <w:sz w:val="18"/>
              </w:rPr>
            </w:pPr>
            <w:r w:rsidRPr="00824595">
              <w:rPr>
                <w:rFonts w:ascii="Times New Roman" w:hAnsi="Times New Roman"/>
                <w:sz w:val="18"/>
              </w:rPr>
              <w:t>Writing a Class Constitution</w:t>
            </w:r>
          </w:p>
        </w:tc>
        <w:tc>
          <w:tcPr>
            <w:tcW w:w="2268" w:type="dxa"/>
          </w:tcPr>
          <w:p w:rsidR="00853DF2" w:rsidRPr="00824595" w:rsidRDefault="00853DF2" w:rsidP="00B03686">
            <w:pPr>
              <w:rPr>
                <w:rFonts w:ascii="Times New Roman" w:hAnsi="Times New Roman"/>
                <w:sz w:val="18"/>
              </w:rPr>
            </w:pPr>
          </w:p>
        </w:tc>
      </w:tr>
      <w:tr w:rsidR="002A0929" w:rsidRPr="000F7E17">
        <w:tc>
          <w:tcPr>
            <w:tcW w:w="540" w:type="dxa"/>
            <w:gridSpan w:val="3"/>
          </w:tcPr>
          <w:p w:rsidR="002A0929" w:rsidRPr="00BE5C61" w:rsidRDefault="002A0929" w:rsidP="000F7E17">
            <w:pPr>
              <w:jc w:val="center"/>
              <w:rPr>
                <w:rFonts w:ascii="Times New Roman" w:hAnsi="Times New Roman"/>
                <w:sz w:val="18"/>
              </w:rPr>
            </w:pPr>
            <w:r w:rsidRPr="00BE5C61">
              <w:rPr>
                <w:rFonts w:ascii="Times New Roman" w:hAnsi="Times New Roman"/>
                <w:sz w:val="18"/>
              </w:rPr>
              <w:t>45</w:t>
            </w:r>
          </w:p>
        </w:tc>
        <w:tc>
          <w:tcPr>
            <w:tcW w:w="630" w:type="dxa"/>
            <w:vAlign w:val="center"/>
          </w:tcPr>
          <w:p w:rsidR="002A0929" w:rsidRPr="00BE5C61" w:rsidRDefault="002A0929" w:rsidP="000F7E17">
            <w:pPr>
              <w:jc w:val="center"/>
              <w:rPr>
                <w:rFonts w:ascii="Times New Roman" w:hAnsi="Times New Roman"/>
                <w:sz w:val="18"/>
              </w:rPr>
            </w:pPr>
            <w:r w:rsidRPr="00BE5C61">
              <w:rPr>
                <w:rFonts w:ascii="Times New Roman" w:hAnsi="Times New Roman"/>
                <w:sz w:val="18"/>
              </w:rPr>
              <w:t>JAN 21</w:t>
            </w:r>
          </w:p>
        </w:tc>
        <w:tc>
          <w:tcPr>
            <w:tcW w:w="1620" w:type="dxa"/>
          </w:tcPr>
          <w:p w:rsidR="002A0929" w:rsidRPr="00824595" w:rsidRDefault="002A0929" w:rsidP="00B03686">
            <w:pPr>
              <w:rPr>
                <w:rFonts w:ascii="Times New Roman" w:hAnsi="Times New Roman"/>
                <w:sz w:val="18"/>
              </w:rPr>
            </w:pPr>
          </w:p>
        </w:tc>
        <w:tc>
          <w:tcPr>
            <w:tcW w:w="4410" w:type="dxa"/>
          </w:tcPr>
          <w:p w:rsidR="00BE5C61" w:rsidRDefault="00BE5C61" w:rsidP="00BE5C61">
            <w:pPr>
              <w:jc w:val="right"/>
              <w:rPr>
                <w:rFonts w:ascii="Times New Roman" w:hAnsi="Times New Roman"/>
                <w:sz w:val="18"/>
              </w:rPr>
            </w:pPr>
            <w:r w:rsidRPr="00BE5C61">
              <w:rPr>
                <w:rFonts w:ascii="Times New Roman" w:hAnsi="Times New Roman"/>
                <w:sz w:val="18"/>
                <w:highlight w:val="yellow"/>
              </w:rPr>
              <w:t>RP Due</w:t>
            </w:r>
          </w:p>
          <w:p w:rsidR="00BE5C61" w:rsidRDefault="00BE5C61" w:rsidP="00B03686">
            <w:pPr>
              <w:rPr>
                <w:rFonts w:ascii="Times New Roman" w:hAnsi="Times New Roman"/>
                <w:sz w:val="18"/>
              </w:rPr>
            </w:pPr>
          </w:p>
          <w:p w:rsidR="002A0929" w:rsidRPr="00824595" w:rsidRDefault="002A0929" w:rsidP="00B03686">
            <w:pPr>
              <w:rPr>
                <w:rFonts w:ascii="Times New Roman" w:hAnsi="Times New Roman"/>
                <w:sz w:val="18"/>
              </w:rPr>
            </w:pPr>
            <w:r w:rsidRPr="00824595">
              <w:rPr>
                <w:rFonts w:ascii="Times New Roman" w:hAnsi="Times New Roman"/>
                <w:sz w:val="18"/>
              </w:rPr>
              <w:t>Writing a Class Constitution</w:t>
            </w:r>
          </w:p>
        </w:tc>
        <w:tc>
          <w:tcPr>
            <w:tcW w:w="2268" w:type="dxa"/>
          </w:tcPr>
          <w:p w:rsidR="002A0929" w:rsidRPr="00824595" w:rsidRDefault="002A0929" w:rsidP="00B03686">
            <w:pPr>
              <w:jc w:val="right"/>
              <w:rPr>
                <w:rFonts w:ascii="Times New Roman" w:hAnsi="Times New Roman"/>
                <w:sz w:val="18"/>
              </w:rPr>
            </w:pPr>
          </w:p>
        </w:tc>
      </w:tr>
      <w:tr w:rsidR="002A0929" w:rsidRPr="000F7E17">
        <w:tc>
          <w:tcPr>
            <w:tcW w:w="9468" w:type="dxa"/>
            <w:gridSpan w:val="7"/>
            <w:shd w:val="clear" w:color="auto" w:fill="D9D9D9" w:themeFill="background1" w:themeFillShade="D9"/>
          </w:tcPr>
          <w:p w:rsidR="002A0929" w:rsidRPr="00BE5C61" w:rsidRDefault="002A0929" w:rsidP="000F7E17">
            <w:pPr>
              <w:jc w:val="center"/>
              <w:rPr>
                <w:rFonts w:ascii="Times New Roman" w:hAnsi="Times New Roman"/>
                <w:sz w:val="18"/>
              </w:rPr>
            </w:pPr>
          </w:p>
        </w:tc>
      </w:tr>
    </w:tbl>
    <w:p w:rsidR="000B716F" w:rsidRDefault="000B716F" w:rsidP="000B716F">
      <w:pPr>
        <w:rPr>
          <w:rFonts w:ascii="Times New Roman" w:hAnsi="Times New Roman"/>
          <w:sz w:val="32"/>
        </w:rPr>
      </w:pPr>
    </w:p>
    <w:p w:rsidR="000B716F" w:rsidRPr="00E72672" w:rsidRDefault="000B716F" w:rsidP="000B716F">
      <w:pPr>
        <w:rPr>
          <w:rFonts w:ascii="Times New Roman" w:hAnsi="Times New Roman"/>
          <w:sz w:val="20"/>
        </w:rPr>
      </w:pPr>
      <w:r w:rsidRPr="00E72672">
        <w:rPr>
          <w:rFonts w:ascii="Times New Roman" w:hAnsi="Times New Roman"/>
          <w:sz w:val="20"/>
        </w:rPr>
        <w:t>Extra Credit/Enrichment Opportunities</w:t>
      </w:r>
    </w:p>
    <w:p w:rsidR="000B716F" w:rsidRPr="00E72672" w:rsidRDefault="000B716F" w:rsidP="000B716F">
      <w:pPr>
        <w:pStyle w:val="ListParagraph"/>
        <w:numPr>
          <w:ilvl w:val="0"/>
          <w:numId w:val="15"/>
        </w:numPr>
        <w:rPr>
          <w:rFonts w:ascii="Times New Roman" w:hAnsi="Times New Roman"/>
          <w:sz w:val="20"/>
        </w:rPr>
      </w:pPr>
      <w:r w:rsidRPr="00E72672">
        <w:rPr>
          <w:rFonts w:ascii="Times New Roman" w:hAnsi="Times New Roman"/>
          <w:sz w:val="20"/>
        </w:rPr>
        <w:t>Reaction Paper to a</w:t>
      </w:r>
    </w:p>
    <w:p w:rsidR="000B716F" w:rsidRPr="00E72672" w:rsidRDefault="000B716F" w:rsidP="000B716F">
      <w:pPr>
        <w:pStyle w:val="ListParagraph"/>
        <w:numPr>
          <w:ilvl w:val="1"/>
          <w:numId w:val="15"/>
        </w:numPr>
        <w:rPr>
          <w:rFonts w:ascii="Times New Roman" w:hAnsi="Times New Roman"/>
          <w:sz w:val="20"/>
        </w:rPr>
      </w:pPr>
      <w:r w:rsidRPr="00E72672">
        <w:rPr>
          <w:rFonts w:ascii="Times New Roman" w:hAnsi="Times New Roman"/>
          <w:sz w:val="20"/>
        </w:rPr>
        <w:t>Historical Movie</w:t>
      </w:r>
    </w:p>
    <w:p w:rsidR="000B716F" w:rsidRPr="00E72672" w:rsidRDefault="000B716F" w:rsidP="000B716F">
      <w:pPr>
        <w:pStyle w:val="ListParagraph"/>
        <w:numPr>
          <w:ilvl w:val="1"/>
          <w:numId w:val="15"/>
        </w:numPr>
        <w:rPr>
          <w:rFonts w:ascii="Times New Roman" w:hAnsi="Times New Roman"/>
          <w:sz w:val="20"/>
        </w:rPr>
      </w:pPr>
      <w:r w:rsidRPr="00E72672">
        <w:rPr>
          <w:rFonts w:ascii="Times New Roman" w:hAnsi="Times New Roman"/>
          <w:sz w:val="20"/>
        </w:rPr>
        <w:t>Historical Fiction short story and/or novel</w:t>
      </w:r>
    </w:p>
    <w:p w:rsidR="000B716F" w:rsidRPr="00E72672" w:rsidRDefault="000B716F" w:rsidP="000B716F">
      <w:pPr>
        <w:ind w:left="1080"/>
        <w:rPr>
          <w:rFonts w:ascii="Times New Roman" w:hAnsi="Times New Roman"/>
          <w:sz w:val="20"/>
        </w:rPr>
      </w:pPr>
    </w:p>
    <w:p w:rsidR="000B716F" w:rsidRPr="00E72672" w:rsidRDefault="000B716F" w:rsidP="000B716F">
      <w:pPr>
        <w:ind w:left="1080"/>
        <w:rPr>
          <w:rFonts w:ascii="Times New Roman" w:hAnsi="Times New Roman"/>
          <w:sz w:val="20"/>
        </w:rPr>
      </w:pPr>
      <w:r w:rsidRPr="00E72672">
        <w:rPr>
          <w:rFonts w:ascii="Times New Roman" w:hAnsi="Times New Roman"/>
          <w:sz w:val="20"/>
        </w:rPr>
        <w:t>Question: How historically accurate is the movie/story/book?</w:t>
      </w:r>
    </w:p>
    <w:p w:rsidR="000B716F" w:rsidRPr="00E72672" w:rsidRDefault="000B716F" w:rsidP="000B716F">
      <w:pPr>
        <w:ind w:left="1080"/>
        <w:rPr>
          <w:rFonts w:ascii="Times New Roman" w:hAnsi="Times New Roman"/>
          <w:sz w:val="20"/>
        </w:rPr>
      </w:pPr>
    </w:p>
    <w:p w:rsidR="000B716F" w:rsidRPr="00E72672" w:rsidRDefault="000B716F" w:rsidP="000B716F">
      <w:pPr>
        <w:ind w:left="1080"/>
        <w:rPr>
          <w:rFonts w:ascii="Times New Roman" w:hAnsi="Times New Roman"/>
          <w:sz w:val="20"/>
        </w:rPr>
      </w:pPr>
      <w:r w:rsidRPr="00E72672">
        <w:rPr>
          <w:rFonts w:ascii="Times New Roman" w:hAnsi="Times New Roman"/>
          <w:sz w:val="20"/>
        </w:rPr>
        <w:t>1 page</w:t>
      </w:r>
    </w:p>
    <w:p w:rsidR="000B716F" w:rsidRPr="00E72672" w:rsidRDefault="000B716F" w:rsidP="000B716F">
      <w:pPr>
        <w:ind w:left="1080"/>
        <w:rPr>
          <w:rFonts w:ascii="Times New Roman" w:hAnsi="Times New Roman"/>
          <w:sz w:val="20"/>
        </w:rPr>
      </w:pPr>
      <w:r w:rsidRPr="00E72672">
        <w:rPr>
          <w:rFonts w:ascii="Times New Roman" w:hAnsi="Times New Roman"/>
          <w:sz w:val="20"/>
        </w:rPr>
        <w:t>MLA Format</w:t>
      </w:r>
    </w:p>
    <w:p w:rsidR="000B716F" w:rsidRPr="00E72672" w:rsidRDefault="000B716F" w:rsidP="000B716F">
      <w:pPr>
        <w:ind w:left="1080"/>
        <w:rPr>
          <w:rFonts w:ascii="Times New Roman" w:hAnsi="Times New Roman"/>
          <w:sz w:val="20"/>
        </w:rPr>
      </w:pPr>
      <w:r w:rsidRPr="00E72672">
        <w:rPr>
          <w:rFonts w:ascii="Times New Roman" w:hAnsi="Times New Roman"/>
          <w:sz w:val="20"/>
        </w:rPr>
        <w:t>3 sources</w:t>
      </w:r>
    </w:p>
    <w:p w:rsidR="000B716F" w:rsidRPr="00E72672" w:rsidRDefault="000B716F" w:rsidP="000B716F">
      <w:pPr>
        <w:rPr>
          <w:rFonts w:ascii="Times New Roman" w:hAnsi="Times New Roman"/>
          <w:sz w:val="20"/>
        </w:rPr>
      </w:pPr>
    </w:p>
    <w:p w:rsidR="000B716F" w:rsidRPr="00E72672" w:rsidRDefault="000B716F" w:rsidP="000B716F">
      <w:pPr>
        <w:pStyle w:val="ListParagraph"/>
        <w:numPr>
          <w:ilvl w:val="0"/>
          <w:numId w:val="15"/>
        </w:numPr>
        <w:rPr>
          <w:rFonts w:ascii="Times New Roman" w:hAnsi="Times New Roman"/>
          <w:sz w:val="20"/>
        </w:rPr>
      </w:pPr>
      <w:r w:rsidRPr="00E72672">
        <w:rPr>
          <w:rFonts w:ascii="Times New Roman" w:hAnsi="Times New Roman"/>
          <w:sz w:val="20"/>
        </w:rPr>
        <w:t>Interpret a Painting</w:t>
      </w:r>
    </w:p>
    <w:p w:rsidR="000B716F" w:rsidRPr="00E72672" w:rsidRDefault="000B716F" w:rsidP="000B716F">
      <w:pPr>
        <w:ind w:left="1440"/>
        <w:rPr>
          <w:rFonts w:ascii="Times New Roman" w:hAnsi="Times New Roman"/>
          <w:sz w:val="20"/>
        </w:rPr>
      </w:pPr>
    </w:p>
    <w:p w:rsidR="000B716F" w:rsidRPr="00E72672" w:rsidRDefault="000B716F" w:rsidP="000B716F">
      <w:pPr>
        <w:ind w:left="1440"/>
        <w:rPr>
          <w:rFonts w:ascii="Times New Roman" w:hAnsi="Times New Roman"/>
          <w:sz w:val="20"/>
        </w:rPr>
      </w:pPr>
      <w:r w:rsidRPr="00E72672">
        <w:rPr>
          <w:rFonts w:ascii="Times New Roman" w:hAnsi="Times New Roman"/>
          <w:sz w:val="20"/>
        </w:rPr>
        <w:t>1 page</w:t>
      </w:r>
    </w:p>
    <w:p w:rsidR="000B716F" w:rsidRPr="00E72672" w:rsidRDefault="000B716F" w:rsidP="000B716F">
      <w:pPr>
        <w:ind w:left="1440"/>
        <w:rPr>
          <w:rFonts w:ascii="Times New Roman" w:hAnsi="Times New Roman"/>
          <w:sz w:val="20"/>
        </w:rPr>
      </w:pPr>
      <w:r w:rsidRPr="00E72672">
        <w:rPr>
          <w:rFonts w:ascii="Times New Roman" w:hAnsi="Times New Roman"/>
          <w:sz w:val="20"/>
        </w:rPr>
        <w:t>MLA Format</w:t>
      </w:r>
    </w:p>
    <w:p w:rsidR="000B716F" w:rsidRPr="00E72672" w:rsidRDefault="000B716F" w:rsidP="000B716F">
      <w:pPr>
        <w:ind w:left="1440"/>
        <w:rPr>
          <w:rFonts w:ascii="Times New Roman" w:hAnsi="Times New Roman"/>
          <w:sz w:val="20"/>
        </w:rPr>
      </w:pPr>
      <w:r w:rsidRPr="00E72672">
        <w:rPr>
          <w:rFonts w:ascii="Times New Roman" w:hAnsi="Times New Roman"/>
          <w:sz w:val="20"/>
        </w:rPr>
        <w:t>2 sources</w:t>
      </w:r>
    </w:p>
    <w:p w:rsidR="000B716F" w:rsidRPr="00E72672" w:rsidRDefault="000B716F" w:rsidP="000B716F">
      <w:pPr>
        <w:ind w:left="1440"/>
        <w:rPr>
          <w:rFonts w:ascii="Times New Roman" w:hAnsi="Times New Roman"/>
          <w:sz w:val="20"/>
        </w:rPr>
      </w:pPr>
    </w:p>
    <w:p w:rsidR="000B716F" w:rsidRPr="00E72672" w:rsidRDefault="000B716F" w:rsidP="000B716F">
      <w:pPr>
        <w:pStyle w:val="ListParagraph"/>
        <w:numPr>
          <w:ilvl w:val="0"/>
          <w:numId w:val="15"/>
        </w:numPr>
        <w:rPr>
          <w:rFonts w:ascii="Times New Roman" w:hAnsi="Times New Roman"/>
          <w:sz w:val="20"/>
        </w:rPr>
      </w:pPr>
      <w:r w:rsidRPr="00E72672">
        <w:rPr>
          <w:rFonts w:ascii="Times New Roman" w:hAnsi="Times New Roman"/>
          <w:sz w:val="20"/>
        </w:rPr>
        <w:t>Analyze a Primary Source/ Artifact</w:t>
      </w:r>
    </w:p>
    <w:p w:rsidR="000B716F" w:rsidRPr="00E72672" w:rsidRDefault="000B716F" w:rsidP="000B716F">
      <w:pPr>
        <w:pStyle w:val="ListParagraph"/>
        <w:ind w:left="1440"/>
        <w:rPr>
          <w:rFonts w:ascii="Times New Roman" w:hAnsi="Times New Roman"/>
          <w:sz w:val="20"/>
        </w:rPr>
      </w:pPr>
    </w:p>
    <w:p w:rsidR="000B716F" w:rsidRPr="00E72672" w:rsidRDefault="000B716F" w:rsidP="000B716F">
      <w:pPr>
        <w:pStyle w:val="ListParagraph"/>
        <w:ind w:left="1440"/>
        <w:rPr>
          <w:rFonts w:ascii="Times New Roman" w:hAnsi="Times New Roman"/>
          <w:sz w:val="20"/>
        </w:rPr>
      </w:pPr>
      <w:r w:rsidRPr="00E72672">
        <w:rPr>
          <w:rFonts w:ascii="Times New Roman" w:hAnsi="Times New Roman"/>
          <w:sz w:val="20"/>
        </w:rPr>
        <w:t>1 page</w:t>
      </w:r>
    </w:p>
    <w:p w:rsidR="000B716F" w:rsidRPr="00E72672" w:rsidRDefault="000B716F" w:rsidP="000B716F">
      <w:pPr>
        <w:pStyle w:val="ListParagraph"/>
        <w:ind w:left="1440"/>
        <w:rPr>
          <w:rFonts w:ascii="Times New Roman" w:hAnsi="Times New Roman"/>
          <w:sz w:val="20"/>
        </w:rPr>
      </w:pPr>
      <w:r w:rsidRPr="00E72672">
        <w:rPr>
          <w:rFonts w:ascii="Times New Roman" w:hAnsi="Times New Roman"/>
          <w:sz w:val="20"/>
        </w:rPr>
        <w:t>MLA Format</w:t>
      </w:r>
    </w:p>
    <w:p w:rsidR="000B716F" w:rsidRPr="00E72672" w:rsidRDefault="000B716F" w:rsidP="000B716F">
      <w:pPr>
        <w:pStyle w:val="ListParagraph"/>
        <w:ind w:left="1440"/>
        <w:rPr>
          <w:rFonts w:ascii="Times New Roman" w:hAnsi="Times New Roman"/>
          <w:sz w:val="20"/>
        </w:rPr>
      </w:pPr>
      <w:r w:rsidRPr="00E72672">
        <w:rPr>
          <w:rFonts w:ascii="Times New Roman" w:hAnsi="Times New Roman"/>
          <w:sz w:val="20"/>
        </w:rPr>
        <w:t>3 Sources</w:t>
      </w:r>
    </w:p>
    <w:p w:rsidR="000B716F" w:rsidRPr="00E72672" w:rsidRDefault="000B716F" w:rsidP="000B716F">
      <w:pPr>
        <w:pStyle w:val="ListParagraph"/>
        <w:ind w:left="1440"/>
        <w:rPr>
          <w:rFonts w:ascii="Times New Roman" w:hAnsi="Times New Roman"/>
          <w:sz w:val="20"/>
        </w:rPr>
      </w:pPr>
    </w:p>
    <w:p w:rsidR="000B716F" w:rsidRPr="00E72672" w:rsidRDefault="000B716F" w:rsidP="000B716F">
      <w:pPr>
        <w:pStyle w:val="ListParagraph"/>
        <w:numPr>
          <w:ilvl w:val="0"/>
          <w:numId w:val="15"/>
        </w:numPr>
        <w:rPr>
          <w:rFonts w:ascii="Times New Roman" w:hAnsi="Times New Roman"/>
          <w:sz w:val="20"/>
        </w:rPr>
      </w:pPr>
      <w:r w:rsidRPr="00E72672">
        <w:rPr>
          <w:rFonts w:ascii="Times New Roman" w:hAnsi="Times New Roman"/>
          <w:sz w:val="20"/>
        </w:rPr>
        <w:t>Compile a list of at least five (5) reliable websites on any of the topics discussed this Quarter.</w:t>
      </w:r>
    </w:p>
    <w:p w:rsidR="000B716F" w:rsidRPr="00E72672" w:rsidRDefault="000B716F" w:rsidP="000B716F">
      <w:pPr>
        <w:rPr>
          <w:rFonts w:ascii="Times New Roman" w:hAnsi="Times New Roman"/>
          <w:sz w:val="20"/>
        </w:rPr>
      </w:pPr>
    </w:p>
    <w:p w:rsidR="000B716F" w:rsidRDefault="000B716F" w:rsidP="000B716F">
      <w:pPr>
        <w:pStyle w:val="ListParagraph"/>
        <w:numPr>
          <w:ilvl w:val="0"/>
          <w:numId w:val="15"/>
        </w:numPr>
        <w:rPr>
          <w:rFonts w:ascii="Times New Roman" w:hAnsi="Times New Roman"/>
          <w:sz w:val="20"/>
        </w:rPr>
      </w:pPr>
      <w:r w:rsidRPr="00E72672">
        <w:rPr>
          <w:rFonts w:ascii="Times New Roman" w:hAnsi="Times New Roman"/>
          <w:sz w:val="20"/>
        </w:rPr>
        <w:t>Decorate Bulletin Board with information about a Topic</w:t>
      </w:r>
    </w:p>
    <w:p w:rsidR="000B716F" w:rsidRDefault="000B716F" w:rsidP="000B716F">
      <w:pPr>
        <w:rPr>
          <w:rFonts w:ascii="Times New Roman" w:hAnsi="Times New Roman"/>
          <w:sz w:val="32"/>
        </w:rPr>
      </w:pPr>
    </w:p>
    <w:p w:rsidR="000B716F" w:rsidRDefault="000B716F" w:rsidP="000B716F">
      <w:pPr>
        <w:rPr>
          <w:rFonts w:ascii="Times New Roman" w:hAnsi="Times New Roman"/>
          <w:sz w:val="32"/>
        </w:rPr>
      </w:pPr>
    </w:p>
    <w:p w:rsidR="000B716F" w:rsidRDefault="000B716F" w:rsidP="000B716F">
      <w:pPr>
        <w:rPr>
          <w:rFonts w:ascii="Times New Roman" w:hAnsi="Times New Roman"/>
          <w:sz w:val="32"/>
        </w:rPr>
      </w:pPr>
    </w:p>
    <w:p w:rsidR="000B716F" w:rsidRDefault="000B716F" w:rsidP="000B716F">
      <w:pPr>
        <w:rPr>
          <w:rFonts w:ascii="Times New Roman" w:hAnsi="Times New Roman"/>
          <w:sz w:val="32"/>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F06FB4" w:rsidRDefault="00F06FB4" w:rsidP="000B716F">
      <w:pPr>
        <w:rPr>
          <w:rFonts w:ascii="Times New Roman" w:hAnsi="Times New Roman"/>
          <w:sz w:val="22"/>
          <w:u w:val="single"/>
        </w:rPr>
      </w:pPr>
    </w:p>
    <w:p w:rsidR="00000C9F" w:rsidRDefault="00000C9F" w:rsidP="000B716F">
      <w:pPr>
        <w:rPr>
          <w:rFonts w:ascii="Times New Roman" w:hAnsi="Times New Roman"/>
          <w:sz w:val="22"/>
          <w:u w:val="single"/>
        </w:rPr>
      </w:pPr>
      <w:r>
        <w:rPr>
          <w:rFonts w:ascii="Times New Roman" w:hAnsi="Times New Roman"/>
          <w:sz w:val="22"/>
          <w:u w:val="single"/>
        </w:rPr>
        <w:t>Rubrics</w:t>
      </w:r>
    </w:p>
    <w:p w:rsidR="00000C9F" w:rsidRDefault="00000C9F" w:rsidP="000B716F">
      <w:pPr>
        <w:rPr>
          <w:rFonts w:ascii="Times New Roman" w:hAnsi="Times New Roman"/>
          <w:sz w:val="22"/>
          <w:u w:val="single"/>
        </w:rPr>
      </w:pPr>
    </w:p>
    <w:p w:rsidR="00D23D0E" w:rsidRPr="005D2407" w:rsidRDefault="00D23D0E" w:rsidP="00D23D0E">
      <w:pPr>
        <w:pStyle w:val="Textbody"/>
        <w:jc w:val="center"/>
      </w:pPr>
      <w:r w:rsidRPr="005D2407">
        <w:rPr>
          <w:u w:val="single"/>
        </w:rPr>
        <w:t>Founding Fathers Presentation</w:t>
      </w:r>
      <w:r w:rsidRPr="005D2407">
        <w:t xml:space="preserve"> </w:t>
      </w:r>
    </w:p>
    <w:p w:rsidR="00D23D0E" w:rsidRPr="005D2407" w:rsidRDefault="00D23D0E" w:rsidP="00D23D0E">
      <w:pPr>
        <w:pStyle w:val="Textbody"/>
        <w:jc w:val="both"/>
      </w:pPr>
    </w:p>
    <w:p w:rsidR="00D23D0E" w:rsidRPr="005D2407" w:rsidRDefault="00D23D0E" w:rsidP="00D23D0E">
      <w:pPr>
        <w:pStyle w:val="Textbody"/>
        <w:ind w:firstLine="709"/>
        <w:jc w:val="both"/>
      </w:pPr>
      <w:r w:rsidRPr="005D2407">
        <w:t>A few outstanding men helped create America into the nation that it is today. As Patriots, these founding fathers helped found the nation in a variety of ways, from fighting in the revolutionary war to drafting the Declaration of Independence. We owe gratitude to these founding fathers for many of the rights and privileges that we enjoy today. The unique blend of their personalities, their vision and their commitment to progress served as the perfect ingredients in the creation of the United States. Indeed, they are role models for future generations. During t</w:t>
      </w:r>
      <w:r>
        <w:t xml:space="preserve">his </w:t>
      </w:r>
      <w:r w:rsidRPr="005D2407">
        <w:t xml:space="preserve">unit, you will initiate class with a presentation about a founding father. Your presentation must last about 15 minutes. It must be done on Microsoft PowerPoint. It must cover the following information about your historical figure: </w:t>
      </w:r>
    </w:p>
    <w:p w:rsidR="00D23D0E" w:rsidRPr="005D2407" w:rsidRDefault="00D23D0E" w:rsidP="00D23D0E">
      <w:pPr>
        <w:pStyle w:val="Textbody"/>
        <w:jc w:val="both"/>
      </w:pPr>
    </w:p>
    <w:p w:rsidR="00D23D0E" w:rsidRDefault="00D23D0E" w:rsidP="00D23D0E">
      <w:pPr>
        <w:pStyle w:val="Textbody"/>
        <w:numPr>
          <w:ilvl w:val="1"/>
          <w:numId w:val="20"/>
        </w:numPr>
        <w:tabs>
          <w:tab w:val="left" w:pos="1080"/>
        </w:tabs>
        <w:ind w:left="990" w:hanging="180"/>
      </w:pPr>
      <w:r>
        <w:t xml:space="preserve"> </w:t>
      </w:r>
      <w:r w:rsidRPr="005D2407">
        <w:t xml:space="preserve">Cover Slide (1 slide) </w:t>
      </w:r>
    </w:p>
    <w:p w:rsidR="00D23D0E" w:rsidRPr="005D2407" w:rsidRDefault="00D23D0E" w:rsidP="00D23D0E">
      <w:pPr>
        <w:pStyle w:val="Textbody"/>
        <w:numPr>
          <w:ilvl w:val="1"/>
          <w:numId w:val="20"/>
        </w:numPr>
        <w:tabs>
          <w:tab w:val="left" w:pos="1080"/>
        </w:tabs>
        <w:ind w:left="990" w:hanging="180"/>
      </w:pPr>
      <w:r>
        <w:t xml:space="preserve"> </w:t>
      </w:r>
      <w:r w:rsidRPr="005D2407">
        <w:t xml:space="preserve">Biography (4-5 Slides) </w:t>
      </w:r>
    </w:p>
    <w:p w:rsidR="00D23D0E" w:rsidRPr="005D2407" w:rsidRDefault="00D23D0E" w:rsidP="00D23D0E">
      <w:pPr>
        <w:pStyle w:val="Textbody"/>
        <w:numPr>
          <w:ilvl w:val="2"/>
          <w:numId w:val="23"/>
        </w:numPr>
        <w:tabs>
          <w:tab w:val="left" w:pos="1414"/>
        </w:tabs>
      </w:pPr>
      <w:r>
        <w:t xml:space="preserve">Early years </w:t>
      </w:r>
      <w:r w:rsidRPr="005D2407">
        <w:t xml:space="preserve">                                      </w:t>
      </w:r>
    </w:p>
    <w:p w:rsidR="00D23D0E" w:rsidRPr="005D2407" w:rsidRDefault="00D23D0E" w:rsidP="00D23D0E">
      <w:pPr>
        <w:pStyle w:val="Textbody"/>
        <w:numPr>
          <w:ilvl w:val="2"/>
          <w:numId w:val="23"/>
        </w:numPr>
        <w:tabs>
          <w:tab w:val="left" w:pos="1414"/>
        </w:tabs>
      </w:pPr>
      <w:r w:rsidRPr="005D2407">
        <w:t xml:space="preserve">The Road to Revolution </w:t>
      </w:r>
    </w:p>
    <w:p w:rsidR="00D23D0E" w:rsidRPr="005D2407" w:rsidRDefault="00D23D0E" w:rsidP="00D23D0E">
      <w:pPr>
        <w:pStyle w:val="Textbody"/>
        <w:numPr>
          <w:ilvl w:val="2"/>
          <w:numId w:val="23"/>
        </w:numPr>
        <w:tabs>
          <w:tab w:val="left" w:pos="1414"/>
        </w:tabs>
      </w:pPr>
      <w:r w:rsidRPr="005D2407">
        <w:t xml:space="preserve">During the American Revolution </w:t>
      </w:r>
    </w:p>
    <w:p w:rsidR="00D23D0E" w:rsidRPr="005D2407" w:rsidRDefault="00D23D0E" w:rsidP="00D23D0E">
      <w:pPr>
        <w:pStyle w:val="Textbody"/>
        <w:numPr>
          <w:ilvl w:val="2"/>
          <w:numId w:val="23"/>
        </w:numPr>
        <w:tabs>
          <w:tab w:val="left" w:pos="707"/>
        </w:tabs>
        <w:jc w:val="both"/>
      </w:pPr>
      <w:r w:rsidRPr="005D2407">
        <w:t xml:space="preserve">The Critical Period </w:t>
      </w:r>
    </w:p>
    <w:p w:rsidR="00D23D0E" w:rsidRDefault="00D23D0E" w:rsidP="00D23D0E">
      <w:pPr>
        <w:pStyle w:val="Textbody"/>
        <w:numPr>
          <w:ilvl w:val="2"/>
          <w:numId w:val="23"/>
        </w:numPr>
        <w:tabs>
          <w:tab w:val="left" w:pos="707"/>
        </w:tabs>
        <w:jc w:val="both"/>
      </w:pPr>
      <w:r w:rsidRPr="005D2407">
        <w:t xml:space="preserve">Late Years </w:t>
      </w:r>
    </w:p>
    <w:p w:rsidR="00D23D0E" w:rsidRPr="005D2407" w:rsidRDefault="00D23D0E" w:rsidP="00D23D0E">
      <w:pPr>
        <w:pStyle w:val="Textbody"/>
        <w:tabs>
          <w:tab w:val="left" w:pos="707"/>
        </w:tabs>
        <w:jc w:val="both"/>
      </w:pPr>
      <w:r>
        <w:tab/>
      </w:r>
      <w:r>
        <w:tab/>
        <w:t xml:space="preserve">3. </w:t>
      </w:r>
      <w:r w:rsidRPr="005D2407">
        <w:t xml:space="preserve">Vision for the new nation (1-3 slides) </w:t>
      </w:r>
    </w:p>
    <w:p w:rsidR="00D23D0E" w:rsidRPr="005D2407" w:rsidRDefault="00D23D0E" w:rsidP="00D23D0E">
      <w:pPr>
        <w:pStyle w:val="Textbody"/>
        <w:numPr>
          <w:ilvl w:val="1"/>
          <w:numId w:val="24"/>
        </w:numPr>
        <w:tabs>
          <w:tab w:val="left" w:pos="1414"/>
        </w:tabs>
        <w:jc w:val="both"/>
      </w:pPr>
      <w:r w:rsidRPr="005D2407">
        <w:t>Poli</w:t>
      </w:r>
      <w:r>
        <w:t>tical ideas and philosophies</w:t>
      </w:r>
    </w:p>
    <w:p w:rsidR="00D23D0E" w:rsidRPr="005D2407" w:rsidRDefault="00D23D0E" w:rsidP="00D23D0E">
      <w:pPr>
        <w:pStyle w:val="Textbody"/>
        <w:numPr>
          <w:ilvl w:val="1"/>
          <w:numId w:val="24"/>
        </w:numPr>
        <w:tabs>
          <w:tab w:val="left" w:pos="1414"/>
        </w:tabs>
        <w:jc w:val="both"/>
      </w:pPr>
      <w:r w:rsidRPr="005D2407">
        <w:t xml:space="preserve">Federalist or Anti-federalist? </w:t>
      </w:r>
    </w:p>
    <w:p w:rsidR="00D23D0E" w:rsidRPr="005D2407" w:rsidRDefault="00D23D0E" w:rsidP="00D23D0E">
      <w:pPr>
        <w:pStyle w:val="Textbody"/>
        <w:numPr>
          <w:ilvl w:val="1"/>
          <w:numId w:val="24"/>
        </w:numPr>
        <w:tabs>
          <w:tab w:val="left" w:pos="1414"/>
        </w:tabs>
        <w:jc w:val="both"/>
      </w:pPr>
      <w:r>
        <w:t>Position on Party P</w:t>
      </w:r>
      <w:r w:rsidRPr="005D2407">
        <w:t xml:space="preserve">olitics </w:t>
      </w:r>
    </w:p>
    <w:p w:rsidR="00D23D0E" w:rsidRPr="005D2407" w:rsidRDefault="00D23D0E" w:rsidP="00D23D0E">
      <w:pPr>
        <w:pStyle w:val="Textbody"/>
        <w:numPr>
          <w:ilvl w:val="1"/>
          <w:numId w:val="24"/>
        </w:numPr>
        <w:tabs>
          <w:tab w:val="left" w:pos="1414"/>
        </w:tabs>
        <w:jc w:val="both"/>
      </w:pPr>
      <w:r w:rsidRPr="005D2407">
        <w:t xml:space="preserve">Position on Slavery </w:t>
      </w:r>
    </w:p>
    <w:p w:rsidR="00D23D0E" w:rsidRPr="005D2407" w:rsidRDefault="00D23D0E" w:rsidP="00D23D0E">
      <w:pPr>
        <w:pStyle w:val="Textbody"/>
        <w:numPr>
          <w:ilvl w:val="1"/>
          <w:numId w:val="24"/>
        </w:numPr>
        <w:tabs>
          <w:tab w:val="left" w:pos="1414"/>
        </w:tabs>
        <w:jc w:val="both"/>
      </w:pPr>
      <w:r>
        <w:t>Economic philosophies</w:t>
      </w:r>
    </w:p>
    <w:p w:rsidR="00D23D0E" w:rsidRPr="00EC6331" w:rsidRDefault="00D23D0E" w:rsidP="00D23D0E">
      <w:pPr>
        <w:pStyle w:val="Textbody"/>
        <w:numPr>
          <w:ilvl w:val="0"/>
          <w:numId w:val="24"/>
        </w:numPr>
        <w:tabs>
          <w:tab w:val="left" w:pos="707"/>
        </w:tabs>
        <w:jc w:val="both"/>
      </w:pPr>
      <w:r w:rsidRPr="00EC6331">
        <w:t>Contributions to the new nation (1-2 slides)</w:t>
      </w:r>
    </w:p>
    <w:p w:rsidR="00D23D0E" w:rsidRPr="005D2407" w:rsidRDefault="00D23D0E" w:rsidP="00D23D0E">
      <w:pPr>
        <w:pStyle w:val="Textbody"/>
        <w:numPr>
          <w:ilvl w:val="0"/>
          <w:numId w:val="24"/>
        </w:numPr>
        <w:tabs>
          <w:tab w:val="left" w:pos="707"/>
        </w:tabs>
        <w:jc w:val="both"/>
      </w:pPr>
      <w:r w:rsidRPr="005D2407">
        <w:t>Papers and/or published te</w:t>
      </w:r>
      <w:r>
        <w:t>xts (1 slide)</w:t>
      </w:r>
    </w:p>
    <w:p w:rsidR="00D23D0E" w:rsidRPr="005D2407" w:rsidRDefault="00D23D0E" w:rsidP="00D23D0E">
      <w:pPr>
        <w:pStyle w:val="Textbody"/>
        <w:numPr>
          <w:ilvl w:val="0"/>
          <w:numId w:val="24"/>
        </w:numPr>
        <w:tabs>
          <w:tab w:val="left" w:pos="707"/>
        </w:tabs>
        <w:jc w:val="both"/>
      </w:pPr>
      <w:r>
        <w:t>Interesting Facts (1 Slide)</w:t>
      </w:r>
    </w:p>
    <w:p w:rsidR="00D23D0E" w:rsidRPr="005D2407" w:rsidRDefault="00D23D0E" w:rsidP="00D23D0E">
      <w:pPr>
        <w:pStyle w:val="Textbody"/>
        <w:numPr>
          <w:ilvl w:val="0"/>
          <w:numId w:val="24"/>
        </w:numPr>
        <w:tabs>
          <w:tab w:val="left" w:pos="707"/>
        </w:tabs>
        <w:jc w:val="both"/>
      </w:pPr>
      <w:r w:rsidRPr="005D2407">
        <w:t xml:space="preserve">Answer the following course questions (1-2 Slide) </w:t>
      </w:r>
    </w:p>
    <w:p w:rsidR="00D23D0E" w:rsidRPr="00EC6331" w:rsidRDefault="00D23D0E" w:rsidP="00D23D0E">
      <w:pPr>
        <w:pStyle w:val="Textbody"/>
        <w:numPr>
          <w:ilvl w:val="0"/>
          <w:numId w:val="25"/>
        </w:numPr>
        <w:tabs>
          <w:tab w:val="left" w:pos="707"/>
        </w:tabs>
        <w:jc w:val="both"/>
      </w:pPr>
      <w:r w:rsidRPr="00EC6331">
        <w:t xml:space="preserve">Why is he considered a founding father? </w:t>
      </w:r>
    </w:p>
    <w:p w:rsidR="00D23D0E" w:rsidRPr="00EC6331" w:rsidRDefault="00D23D0E" w:rsidP="00D23D0E">
      <w:pPr>
        <w:pStyle w:val="Textbody"/>
        <w:numPr>
          <w:ilvl w:val="0"/>
          <w:numId w:val="25"/>
        </w:numPr>
        <w:tabs>
          <w:tab w:val="left" w:pos="707"/>
        </w:tabs>
        <w:jc w:val="both"/>
      </w:pPr>
      <w:r w:rsidRPr="00EC6331">
        <w:t xml:space="preserve">Was he </w:t>
      </w:r>
      <w:proofErr w:type="gramStart"/>
      <w:r w:rsidRPr="00EC6331">
        <w:t>well-liked</w:t>
      </w:r>
      <w:proofErr w:type="gramEnd"/>
      <w:r w:rsidRPr="00EC6331">
        <w:t xml:space="preserve">, disliked, and/or controversial? </w:t>
      </w:r>
    </w:p>
    <w:p w:rsidR="00D23D0E" w:rsidRPr="00EC6331" w:rsidRDefault="00D23D0E" w:rsidP="00D23D0E">
      <w:pPr>
        <w:pStyle w:val="Textbody"/>
        <w:numPr>
          <w:ilvl w:val="0"/>
          <w:numId w:val="25"/>
        </w:numPr>
        <w:tabs>
          <w:tab w:val="left" w:pos="707"/>
        </w:tabs>
        <w:jc w:val="both"/>
      </w:pPr>
      <w:r w:rsidRPr="00EC6331">
        <w:t xml:space="preserve">How did he help shape the future of the nation? </w:t>
      </w:r>
    </w:p>
    <w:p w:rsidR="00D23D0E" w:rsidRPr="00EC6331" w:rsidRDefault="00D23D0E" w:rsidP="00D23D0E">
      <w:pPr>
        <w:pStyle w:val="Textbody"/>
        <w:numPr>
          <w:ilvl w:val="0"/>
          <w:numId w:val="25"/>
        </w:numPr>
        <w:tabs>
          <w:tab w:val="left" w:pos="707"/>
        </w:tabs>
        <w:jc w:val="both"/>
      </w:pPr>
      <w:r w:rsidRPr="00EC6331">
        <w:t>How</w:t>
      </w:r>
      <w:r w:rsidR="00D67C43">
        <w:t xml:space="preserve"> did he make life better in 2010</w:t>
      </w:r>
      <w:r w:rsidRPr="00EC6331">
        <w:t xml:space="preserve">? </w:t>
      </w:r>
    </w:p>
    <w:p w:rsidR="00D23D0E" w:rsidRPr="005D2407" w:rsidRDefault="00D23D0E" w:rsidP="00D23D0E">
      <w:pPr>
        <w:pStyle w:val="Textbody"/>
        <w:numPr>
          <w:ilvl w:val="0"/>
          <w:numId w:val="26"/>
        </w:numPr>
        <w:tabs>
          <w:tab w:val="left" w:pos="707"/>
        </w:tabs>
        <w:jc w:val="both"/>
      </w:pPr>
      <w:r w:rsidRPr="005D2407">
        <w:t>Sou</w:t>
      </w:r>
      <w:r>
        <w:t>rces (at least 5) (1 Slide)</w:t>
      </w:r>
      <w:r w:rsidRPr="005D2407">
        <w:t xml:space="preserve"> </w:t>
      </w:r>
    </w:p>
    <w:p w:rsidR="00D23D0E" w:rsidRPr="005D2407" w:rsidRDefault="00D23D0E" w:rsidP="00D23D0E">
      <w:pPr>
        <w:pStyle w:val="Textbody"/>
        <w:numPr>
          <w:ilvl w:val="0"/>
          <w:numId w:val="27"/>
        </w:numPr>
        <w:tabs>
          <w:tab w:val="left" w:pos="707"/>
        </w:tabs>
        <w:jc w:val="both"/>
      </w:pPr>
      <w:r w:rsidRPr="005D2407">
        <w:t xml:space="preserve">1 encyclopedia </w:t>
      </w:r>
    </w:p>
    <w:p w:rsidR="00D23D0E" w:rsidRPr="005D2407" w:rsidRDefault="00D23D0E" w:rsidP="00D23D0E">
      <w:pPr>
        <w:pStyle w:val="Textbody"/>
        <w:numPr>
          <w:ilvl w:val="0"/>
          <w:numId w:val="27"/>
        </w:numPr>
        <w:tabs>
          <w:tab w:val="left" w:pos="707"/>
        </w:tabs>
        <w:jc w:val="both"/>
      </w:pPr>
      <w:r w:rsidRPr="005D2407">
        <w:t xml:space="preserve">1 primary source </w:t>
      </w:r>
    </w:p>
    <w:p w:rsidR="00D23D0E" w:rsidRPr="005D2407" w:rsidRDefault="00D23D0E" w:rsidP="00D23D0E">
      <w:pPr>
        <w:pStyle w:val="Textbody"/>
        <w:numPr>
          <w:ilvl w:val="0"/>
          <w:numId w:val="27"/>
        </w:numPr>
        <w:tabs>
          <w:tab w:val="left" w:pos="707"/>
        </w:tabs>
        <w:jc w:val="both"/>
      </w:pPr>
      <w:r w:rsidRPr="005D2407">
        <w:t xml:space="preserve">1 reliable internet source </w:t>
      </w:r>
    </w:p>
    <w:p w:rsidR="00D23D0E" w:rsidRPr="005D2407" w:rsidRDefault="00D23D0E" w:rsidP="00D23D0E">
      <w:pPr>
        <w:pStyle w:val="Textbody"/>
        <w:numPr>
          <w:ilvl w:val="0"/>
          <w:numId w:val="28"/>
        </w:numPr>
        <w:tabs>
          <w:tab w:val="left" w:pos="707"/>
        </w:tabs>
        <w:jc w:val="both"/>
      </w:pPr>
      <w:r w:rsidRPr="005D2407">
        <w:t xml:space="preserve">1 article </w:t>
      </w:r>
    </w:p>
    <w:p w:rsidR="00D23D0E" w:rsidRPr="005D2407" w:rsidRDefault="00D23D0E" w:rsidP="00D23D0E">
      <w:pPr>
        <w:pStyle w:val="Textbody"/>
        <w:numPr>
          <w:ilvl w:val="0"/>
          <w:numId w:val="28"/>
        </w:numPr>
        <w:tabs>
          <w:tab w:val="left" w:pos="707"/>
        </w:tabs>
        <w:jc w:val="both"/>
      </w:pPr>
      <w:r w:rsidRPr="005D2407">
        <w:t xml:space="preserve">1 other </w:t>
      </w:r>
    </w:p>
    <w:p w:rsidR="00D23D0E" w:rsidRPr="005D2407" w:rsidRDefault="00D23D0E" w:rsidP="00D23D0E">
      <w:pPr>
        <w:pStyle w:val="Textbody"/>
        <w:jc w:val="both"/>
      </w:pPr>
    </w:p>
    <w:p w:rsidR="00D23D0E" w:rsidRPr="005D2407" w:rsidRDefault="00D23D0E" w:rsidP="00D23D0E">
      <w:pPr>
        <w:pStyle w:val="Textbody"/>
        <w:ind w:firstLine="424"/>
        <w:jc w:val="both"/>
      </w:pPr>
      <w:r w:rsidRPr="005D2407">
        <w:t xml:space="preserve">You will be graded using the evaluation rubric attached. Please be sure to make your presentation educational AND attractive. Use only the following colors: red, white, and blue. Use an attractive color scheme; include photographs, videos, etc. Be prepared to answer questions about your founding father. </w:t>
      </w:r>
    </w:p>
    <w:p w:rsidR="00D23D0E" w:rsidRDefault="00D23D0E" w:rsidP="00D23D0E">
      <w:pPr>
        <w:pStyle w:val="Textbody"/>
      </w:pPr>
    </w:p>
    <w:p w:rsidR="00D23D0E" w:rsidRPr="005D2407" w:rsidRDefault="00D23D0E" w:rsidP="00D23D0E">
      <w:pPr>
        <w:pStyle w:val="Textbody"/>
      </w:pPr>
      <w:r w:rsidRPr="005D2407">
        <w:rPr>
          <w:b/>
          <w:u w:val="single"/>
        </w:rPr>
        <w:t>Founding Fathers Presentation</w:t>
      </w:r>
      <w:r w:rsidRPr="005D2407">
        <w:t xml:space="preserve"> </w:t>
      </w:r>
    </w:p>
    <w:p w:rsidR="00D23D0E" w:rsidRPr="005D2407" w:rsidRDefault="00D23D0E" w:rsidP="00D23D0E">
      <w:pPr>
        <w:pStyle w:val="Textbody"/>
      </w:pPr>
      <w:r w:rsidRPr="005D2407">
        <w:t xml:space="preserve">Presentations will be graded according to the following rubric: </w:t>
      </w:r>
    </w:p>
    <w:tbl>
      <w:tblPr>
        <w:tblW w:w="0" w:type="auto"/>
        <w:tblInd w:w="115" w:type="dxa"/>
        <w:tblLayout w:type="fixed"/>
        <w:tblCellMar>
          <w:top w:w="115" w:type="dxa"/>
          <w:left w:w="115" w:type="dxa"/>
          <w:bottom w:w="115" w:type="dxa"/>
          <w:right w:w="115" w:type="dxa"/>
        </w:tblCellMar>
        <w:tblLook w:val="0000"/>
      </w:tblPr>
      <w:tblGrid>
        <w:gridCol w:w="1468"/>
        <w:gridCol w:w="1929"/>
        <w:gridCol w:w="1929"/>
        <w:gridCol w:w="1929"/>
        <w:gridCol w:w="2217"/>
      </w:tblGrid>
      <w:tr w:rsidR="00D23D0E" w:rsidRPr="005D2407">
        <w:trPr>
          <w:trHeight w:val="565"/>
        </w:trPr>
        <w:tc>
          <w:tcPr>
            <w:tcW w:w="1468" w:type="dxa"/>
            <w:tcBorders>
              <w:top w:val="single" w:sz="8" w:space="0" w:color="000000"/>
              <w:left w:val="single" w:sz="8" w:space="0" w:color="000000"/>
              <w:bottom w:val="single" w:sz="8" w:space="0" w:color="000000"/>
            </w:tcBorders>
          </w:tcPr>
          <w:p w:rsidR="00D23D0E" w:rsidRPr="005D2407" w:rsidRDefault="00D23D0E">
            <w:pPr>
              <w:pStyle w:val="TableContents"/>
              <w:spacing w:after="283"/>
              <w:rPr>
                <w:sz w:val="20"/>
              </w:rPr>
            </w:pPr>
          </w:p>
        </w:tc>
        <w:tc>
          <w:tcPr>
            <w:tcW w:w="1929" w:type="dxa"/>
            <w:tcBorders>
              <w:top w:val="single" w:sz="8" w:space="0" w:color="000000"/>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Excellent (5)</w:t>
            </w:r>
            <w:r w:rsidRPr="005D2407">
              <w:rPr>
                <w:sz w:val="20"/>
              </w:rPr>
              <w:t xml:space="preserve"> </w:t>
            </w:r>
          </w:p>
        </w:tc>
        <w:tc>
          <w:tcPr>
            <w:tcW w:w="1929" w:type="dxa"/>
            <w:tcBorders>
              <w:top w:val="single" w:sz="8" w:space="0" w:color="000000"/>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Above Average (4)</w:t>
            </w:r>
            <w:r w:rsidRPr="005D2407">
              <w:rPr>
                <w:sz w:val="20"/>
              </w:rPr>
              <w:t xml:space="preserve"> </w:t>
            </w:r>
          </w:p>
        </w:tc>
        <w:tc>
          <w:tcPr>
            <w:tcW w:w="1929" w:type="dxa"/>
            <w:tcBorders>
              <w:top w:val="single" w:sz="8" w:space="0" w:color="000000"/>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Average (3)</w:t>
            </w:r>
            <w:r w:rsidRPr="005D2407">
              <w:rPr>
                <w:sz w:val="20"/>
              </w:rPr>
              <w:t xml:space="preserve"> </w:t>
            </w:r>
          </w:p>
        </w:tc>
        <w:tc>
          <w:tcPr>
            <w:tcW w:w="2217" w:type="dxa"/>
            <w:tcBorders>
              <w:top w:val="single" w:sz="8" w:space="0" w:color="000000"/>
              <w:left w:val="single" w:sz="8" w:space="0" w:color="000000"/>
              <w:bottom w:val="single" w:sz="8" w:space="0" w:color="000000"/>
              <w:right w:val="single" w:sz="8" w:space="0" w:color="000000"/>
            </w:tcBorders>
            <w:vAlign w:val="center"/>
          </w:tcPr>
          <w:p w:rsidR="00D23D0E" w:rsidRPr="005D2407" w:rsidRDefault="00D23D0E">
            <w:pPr>
              <w:pStyle w:val="TableContents"/>
              <w:spacing w:after="283"/>
              <w:jc w:val="center"/>
              <w:rPr>
                <w:sz w:val="20"/>
              </w:rPr>
            </w:pPr>
            <w:r w:rsidRPr="005D2407">
              <w:rPr>
                <w:b/>
                <w:sz w:val="20"/>
              </w:rPr>
              <w:t>Below Average (2)</w:t>
            </w:r>
            <w:r w:rsidRPr="005D2407">
              <w:rPr>
                <w:sz w:val="20"/>
              </w:rPr>
              <w:t xml:space="preserve"> </w:t>
            </w:r>
          </w:p>
        </w:tc>
      </w:tr>
      <w:tr w:rsidR="00D23D0E" w:rsidRPr="005D2407">
        <w:tc>
          <w:tcPr>
            <w:tcW w:w="1468"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Content</w:t>
            </w:r>
            <w:r w:rsidRPr="005D2407">
              <w:rPr>
                <w:sz w:val="20"/>
              </w:rPr>
              <w:t xml:space="preserve">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presentation is highly informative. Students emphasize important information about the topic and include many fascinating details. The students present the information creatively.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presentation is informative. Students include pertinent information about the topic and illustrate their points with some interesting details. The students use some creativity to present the information.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presentation is informative. Students convey correct information about the topic and illustrate their point with few details. Little creativity is used to present the information. </w:t>
            </w:r>
          </w:p>
        </w:tc>
        <w:tc>
          <w:tcPr>
            <w:tcW w:w="2217" w:type="dxa"/>
            <w:tcBorders>
              <w:left w:val="single" w:sz="8" w:space="0" w:color="000000"/>
              <w:bottom w:val="single" w:sz="8" w:space="0" w:color="000000"/>
              <w:right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presentation is not at all informative. Some of the information in it may be incorrect. Students give few o no details. The students do not present the information creatively. </w:t>
            </w:r>
          </w:p>
        </w:tc>
      </w:tr>
      <w:tr w:rsidR="00D23D0E" w:rsidRPr="005D2407">
        <w:tc>
          <w:tcPr>
            <w:tcW w:w="1468"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Preparation</w:t>
            </w:r>
            <w:r w:rsidRPr="005D2407">
              <w:rPr>
                <w:sz w:val="20"/>
              </w:rPr>
              <w:t xml:space="preserve">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gather information from several (5+) appropriate sources. They prepare note cards to guide them as they speak and create an attractive presentation.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gather information from 3-5 sources. They prepare notes to use while they speak and create an informative presentation.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Students gather information from one or two sources. Instead of preparing notes, they write the report word-for-</w:t>
            </w:r>
            <w:proofErr w:type="gramStart"/>
            <w:r w:rsidRPr="005D2407">
              <w:rPr>
                <w:sz w:val="20"/>
              </w:rPr>
              <w:t>word</w:t>
            </w:r>
            <w:proofErr w:type="gramEnd"/>
            <w:r w:rsidRPr="005D2407">
              <w:rPr>
                <w:sz w:val="20"/>
              </w:rPr>
              <w:t xml:space="preserve"> as it will be given. </w:t>
            </w:r>
          </w:p>
        </w:tc>
        <w:tc>
          <w:tcPr>
            <w:tcW w:w="2217" w:type="dxa"/>
            <w:tcBorders>
              <w:left w:val="single" w:sz="8" w:space="0" w:color="000000"/>
              <w:bottom w:val="single" w:sz="8" w:space="0" w:color="000000"/>
              <w:right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use only one reference source to prepare for the presentation. They may be unable to complete their presentation because of lack of preparation. </w:t>
            </w:r>
          </w:p>
        </w:tc>
      </w:tr>
      <w:tr w:rsidR="00D23D0E" w:rsidRPr="005D2407">
        <w:tc>
          <w:tcPr>
            <w:tcW w:w="1468"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Organization</w:t>
            </w:r>
            <w:r w:rsidRPr="005D2407">
              <w:rPr>
                <w:sz w:val="20"/>
              </w:rPr>
              <w:t xml:space="preserve">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information is very well organized, logically ordered, and easy to follow. Students include interesting information at each stage in the presentation.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convey information in a logical order, and the presentation is easy to follow and understand.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present the information in a logical order. Generally, the supporting details follow the main points. </w:t>
            </w:r>
          </w:p>
        </w:tc>
        <w:tc>
          <w:tcPr>
            <w:tcW w:w="2217" w:type="dxa"/>
            <w:tcBorders>
              <w:left w:val="single" w:sz="8" w:space="0" w:color="000000"/>
              <w:bottom w:val="single" w:sz="8" w:space="0" w:color="000000"/>
              <w:right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The information is not presented logically, and supporting details are missing or misplaced. </w:t>
            </w:r>
          </w:p>
        </w:tc>
      </w:tr>
      <w:tr w:rsidR="00D23D0E" w:rsidRPr="005D2407">
        <w:trPr>
          <w:trHeight w:val="252"/>
        </w:trPr>
        <w:tc>
          <w:tcPr>
            <w:tcW w:w="1468"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b/>
                <w:sz w:val="20"/>
              </w:rPr>
              <w:t>Speaking</w:t>
            </w:r>
            <w:r w:rsidRPr="005D2407">
              <w:rPr>
                <w:sz w:val="20"/>
              </w:rPr>
              <w:t xml:space="preserve">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are enthusiastic during the presentation. They enunciate clearly, project well, make eye contact with their audience, and speak in complete sentences.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are engaged during the presentation. They enunciate clearly, project well, and speak mostly in complete sentences. </w:t>
            </w:r>
          </w:p>
        </w:tc>
        <w:tc>
          <w:tcPr>
            <w:tcW w:w="1929" w:type="dxa"/>
            <w:tcBorders>
              <w:left w:val="single" w:sz="8" w:space="0" w:color="000000"/>
              <w:bottom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present their material clearly and try to maintain eye contact. </w:t>
            </w:r>
          </w:p>
        </w:tc>
        <w:tc>
          <w:tcPr>
            <w:tcW w:w="2217" w:type="dxa"/>
            <w:tcBorders>
              <w:left w:val="single" w:sz="8" w:space="0" w:color="000000"/>
              <w:bottom w:val="single" w:sz="8" w:space="0" w:color="000000"/>
              <w:right w:val="single" w:sz="8" w:space="0" w:color="000000"/>
            </w:tcBorders>
            <w:vAlign w:val="center"/>
          </w:tcPr>
          <w:p w:rsidR="00D23D0E" w:rsidRPr="005D2407" w:rsidRDefault="00D23D0E">
            <w:pPr>
              <w:pStyle w:val="TableContents"/>
              <w:spacing w:after="283"/>
              <w:jc w:val="center"/>
              <w:rPr>
                <w:sz w:val="20"/>
              </w:rPr>
            </w:pPr>
            <w:r w:rsidRPr="005D2407">
              <w:rPr>
                <w:sz w:val="20"/>
              </w:rPr>
              <w:t xml:space="preserve">Students come across as disinterested during the presentation. They may be hard to understand and speak in fragmented sentences. </w:t>
            </w:r>
          </w:p>
        </w:tc>
      </w:tr>
    </w:tbl>
    <w:p w:rsidR="00D23D0E" w:rsidRDefault="00D23D0E" w:rsidP="00D23D0E">
      <w:pPr>
        <w:pStyle w:val="Textbody"/>
        <w:rPr>
          <w:sz w:val="20"/>
        </w:rPr>
      </w:pPr>
    </w:p>
    <w:p w:rsidR="00D23D0E" w:rsidRPr="00D23D0E" w:rsidRDefault="00D23D0E" w:rsidP="00D23D0E">
      <w:pPr>
        <w:pStyle w:val="Textbody"/>
        <w:rPr>
          <w:sz w:val="20"/>
          <w:u w:val="single"/>
        </w:rPr>
      </w:pPr>
      <w:r w:rsidRPr="00D23D0E">
        <w:rPr>
          <w:sz w:val="20"/>
          <w:u w:val="single"/>
        </w:rPr>
        <w:t>Research Paper</w:t>
      </w:r>
    </w:p>
    <w:p w:rsidR="00D23D0E" w:rsidRDefault="00D23D0E" w:rsidP="00D23D0E">
      <w:pPr>
        <w:pStyle w:val="Textbody"/>
        <w:rPr>
          <w:sz w:val="20"/>
        </w:rPr>
      </w:pPr>
    </w:p>
    <w:tbl>
      <w:tblPr>
        <w:tblW w:w="9738" w:type="dxa"/>
        <w:tblBorders>
          <w:top w:val="single" w:sz="8" w:space="0" w:color="6D6D6D"/>
          <w:left w:val="single" w:sz="8" w:space="0" w:color="6D6D6D"/>
          <w:right w:val="single" w:sz="8" w:space="0" w:color="6D6D6D"/>
        </w:tblBorders>
        <w:tblLayout w:type="fixed"/>
        <w:tblLook w:val="0000"/>
      </w:tblPr>
      <w:tblGrid>
        <w:gridCol w:w="1972"/>
        <w:gridCol w:w="1938"/>
        <w:gridCol w:w="1937"/>
        <w:gridCol w:w="1937"/>
        <w:gridCol w:w="1954"/>
      </w:tblGrid>
      <w:tr w:rsidR="00D23D0E" w:rsidRPr="00D23D0E">
        <w:trPr>
          <w:trHeight w:val="303"/>
        </w:trPr>
        <w:tc>
          <w:tcPr>
            <w:tcW w:w="1972" w:type="dxa"/>
            <w:tcBorders>
              <w:top w:val="single" w:sz="8" w:space="0" w:color="6D6D6D"/>
              <w:bottom w:val="single" w:sz="8" w:space="0" w:color="6D6D6D"/>
              <w:right w:val="single" w:sz="8" w:space="0" w:color="6D6D6D"/>
            </w:tcBorders>
            <w:shd w:val="clear" w:color="auto" w:fill="FFFEF6"/>
            <w:tcMar>
              <w:top w:w="40" w:type="nil"/>
              <w:left w:w="40" w:type="nil"/>
              <w:bottom w:w="40" w:type="nil"/>
              <w:right w:w="40" w:type="nil"/>
            </w:tcMar>
            <w:vAlign w:val="bottom"/>
          </w:tcPr>
          <w:p w:rsidR="00D23D0E" w:rsidRPr="00D23D0E" w:rsidRDefault="00D23D0E" w:rsidP="00D23D0E">
            <w:pPr>
              <w:widowControl w:val="0"/>
              <w:autoSpaceDE w:val="0"/>
              <w:autoSpaceDN w:val="0"/>
              <w:adjustRightInd w:val="0"/>
              <w:jc w:val="center"/>
              <w:rPr>
                <w:rFonts w:ascii="Times" w:hAnsi="Times" w:cs="Times"/>
                <w:sz w:val="18"/>
                <w:szCs w:val="32"/>
              </w:rPr>
            </w:pPr>
            <w:r w:rsidRPr="00D23D0E">
              <w:rPr>
                <w:rFonts w:ascii="Times" w:hAnsi="Times" w:cs="Times"/>
                <w:sz w:val="18"/>
                <w:szCs w:val="32"/>
              </w:rPr>
              <w:t>CATEGORY</w:t>
            </w:r>
          </w:p>
        </w:tc>
        <w:tc>
          <w:tcPr>
            <w:tcW w:w="1938" w:type="dxa"/>
            <w:tcBorders>
              <w:top w:val="single" w:sz="8" w:space="0" w:color="6D6D6D"/>
              <w:left w:val="single" w:sz="8" w:space="0" w:color="6D6D6D"/>
              <w:bottom w:val="single" w:sz="8" w:space="0" w:color="6D6D6D"/>
              <w:right w:val="single" w:sz="8" w:space="0" w:color="6D6D6D"/>
            </w:tcBorders>
            <w:shd w:val="clear" w:color="auto" w:fill="FFFEF6"/>
            <w:tcMar>
              <w:top w:w="40" w:type="nil"/>
              <w:left w:w="40" w:type="nil"/>
              <w:bottom w:w="40" w:type="nil"/>
              <w:right w:w="40" w:type="nil"/>
            </w:tcMar>
            <w:vAlign w:val="bottom"/>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5</w:t>
            </w:r>
          </w:p>
        </w:tc>
        <w:tc>
          <w:tcPr>
            <w:tcW w:w="1937" w:type="dxa"/>
            <w:tcBorders>
              <w:top w:val="single" w:sz="8" w:space="0" w:color="6D6D6D"/>
              <w:left w:val="single" w:sz="8" w:space="0" w:color="6D6D6D"/>
              <w:bottom w:val="single" w:sz="8" w:space="0" w:color="6D6D6D"/>
              <w:right w:val="single" w:sz="8" w:space="0" w:color="6D6D6D"/>
            </w:tcBorders>
            <w:shd w:val="clear" w:color="auto" w:fill="FFFEF6"/>
            <w:tcMar>
              <w:top w:w="40" w:type="nil"/>
              <w:left w:w="40" w:type="nil"/>
              <w:bottom w:w="40" w:type="nil"/>
              <w:right w:w="40" w:type="nil"/>
            </w:tcMar>
            <w:vAlign w:val="bottom"/>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4</w:t>
            </w:r>
          </w:p>
        </w:tc>
        <w:tc>
          <w:tcPr>
            <w:tcW w:w="1937" w:type="dxa"/>
            <w:tcBorders>
              <w:top w:val="single" w:sz="8" w:space="0" w:color="6D6D6D"/>
              <w:left w:val="single" w:sz="8" w:space="0" w:color="6D6D6D"/>
              <w:bottom w:val="single" w:sz="8" w:space="0" w:color="6D6D6D"/>
              <w:right w:val="single" w:sz="8" w:space="0" w:color="6D6D6D"/>
            </w:tcBorders>
            <w:shd w:val="clear" w:color="auto" w:fill="FFFEF6"/>
            <w:tcMar>
              <w:top w:w="40" w:type="nil"/>
              <w:left w:w="40" w:type="nil"/>
              <w:bottom w:w="40" w:type="nil"/>
              <w:right w:w="40" w:type="nil"/>
            </w:tcMar>
            <w:vAlign w:val="bottom"/>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3</w:t>
            </w:r>
          </w:p>
        </w:tc>
        <w:tc>
          <w:tcPr>
            <w:tcW w:w="1954" w:type="dxa"/>
            <w:tcBorders>
              <w:top w:val="single" w:sz="8" w:space="0" w:color="6D6D6D"/>
              <w:left w:val="single" w:sz="8" w:space="0" w:color="6D6D6D"/>
              <w:bottom w:val="single" w:sz="8" w:space="0" w:color="6D6D6D"/>
            </w:tcBorders>
            <w:shd w:val="clear" w:color="auto" w:fill="FFFEF6"/>
            <w:tcMar>
              <w:top w:w="40" w:type="nil"/>
              <w:left w:w="40" w:type="nil"/>
              <w:bottom w:w="40" w:type="nil"/>
              <w:right w:w="40" w:type="nil"/>
            </w:tcMar>
            <w:vAlign w:val="bottom"/>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2</w:t>
            </w:r>
          </w:p>
        </w:tc>
      </w:tr>
      <w:tr w:rsidR="00D23D0E" w:rsidRPr="00D23D0E">
        <w:tblPrEx>
          <w:tblBorders>
            <w:top w:val="none" w:sz="0" w:space="0" w:color="auto"/>
          </w:tblBorders>
        </w:tblPrEx>
        <w:trPr>
          <w:trHeight w:val="2176"/>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Quality of Information/ Content</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clearly relates to the main topic and/or research question. Ample supporting details and examples are provided to answer the research question and/or inform about the topic selected.</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relates to the main topic and/or research question. Supporting details and examples are provided to answer the research question and/or inform about the topic selected.</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relates to the main topic and/or research question. Few supporting details and examples are provided to answer the research question and/or inform about the topic selected.</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has little or nothing to do with the main topic and/or research question selected.</w:t>
            </w:r>
          </w:p>
        </w:tc>
      </w:tr>
      <w:tr w:rsidR="00D23D0E" w:rsidRPr="00D23D0E">
        <w:tblPrEx>
          <w:tblBorders>
            <w:top w:val="none" w:sz="0" w:space="0" w:color="auto"/>
          </w:tblBorders>
        </w:tblPrEx>
        <w:trPr>
          <w:trHeight w:val="1141"/>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Organization</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is very organized with well-constructed paragraphs and subheadings.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Information is organized with well-constructed paragraphs.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 xml:space="preserve">Information is organized, but paragraphs are not </w:t>
            </w:r>
            <w:proofErr w:type="gramStart"/>
            <w:r w:rsidRPr="00D23D0E">
              <w:rPr>
                <w:rFonts w:ascii="Times" w:hAnsi="Times" w:cs="Times"/>
                <w:sz w:val="18"/>
                <w:szCs w:val="32"/>
              </w:rPr>
              <w:t>well-constructed</w:t>
            </w:r>
            <w:proofErr w:type="gramEnd"/>
            <w:r w:rsidRPr="00D23D0E">
              <w:rPr>
                <w:rFonts w:ascii="Times" w:hAnsi="Times" w:cs="Times"/>
                <w:sz w:val="18"/>
                <w:szCs w:val="32"/>
              </w:rPr>
              <w:t>.</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The information appears to be disorganized. 8)</w:t>
            </w:r>
          </w:p>
        </w:tc>
      </w:tr>
      <w:tr w:rsidR="00D23D0E" w:rsidRPr="00D23D0E">
        <w:tblPrEx>
          <w:tblBorders>
            <w:top w:val="none" w:sz="0" w:space="0" w:color="auto"/>
          </w:tblBorders>
        </w:tblPrEx>
        <w:trPr>
          <w:trHeight w:val="1393"/>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Paragraph Construction</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All paragraphs include introductory sentence, explanations or details, and concluding sentence.</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Most paragraphs include introductory sentence, explanations or details, and concluding sentence.</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Paragraphs included related information but were typically not constructed well.</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Paragraphing structure was not clear and sentences were not typically related within the paragraphs.</w:t>
            </w:r>
          </w:p>
        </w:tc>
      </w:tr>
      <w:tr w:rsidR="00D23D0E" w:rsidRPr="00D23D0E">
        <w:tblPrEx>
          <w:tblBorders>
            <w:top w:val="none" w:sz="0" w:space="0" w:color="auto"/>
          </w:tblBorders>
        </w:tblPrEx>
        <w:trPr>
          <w:trHeight w:val="521"/>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First Draft</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Detailed draft is neatly presented and includes all required information.</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Draft includes all required information and is legible.</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Draft includes most required information and is legible.</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Draft is missing required information and is difficult to read.</w:t>
            </w:r>
          </w:p>
        </w:tc>
      </w:tr>
      <w:tr w:rsidR="00D23D0E" w:rsidRPr="00D23D0E">
        <w:tblPrEx>
          <w:tblBorders>
            <w:top w:val="none" w:sz="0" w:space="0" w:color="auto"/>
          </w:tblBorders>
        </w:tblPrEx>
        <w:trPr>
          <w:trHeight w:val="1564"/>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Graphic Organizer</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Graphic organizer or outline has been completed and shows clear, logical relationships between all topics and subtopics.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Graphic organizer or outline has been completed and shows clear, logical relationships between most topics and subtopics.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Graphic organizer or outline has been started and includes some topics and subtopics.</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Graphic organizer or outline has not been attempted.</w:t>
            </w:r>
          </w:p>
        </w:tc>
      </w:tr>
      <w:tr w:rsidR="00D23D0E" w:rsidRPr="00D23D0E">
        <w:tblPrEx>
          <w:tblBorders>
            <w:top w:val="none" w:sz="0" w:space="0" w:color="auto"/>
          </w:tblBorders>
        </w:tblPrEx>
        <w:trPr>
          <w:trHeight w:val="1159"/>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Notes</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Notes are recorded and organized in an extremely neat and orderly fashion.</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Notes are recorded legibly and are somewhat organized.</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Notes are recorded.</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Notes are recorded only with peer/teacher assistance and reminders.</w:t>
            </w:r>
          </w:p>
        </w:tc>
      </w:tr>
      <w:tr w:rsidR="00D23D0E" w:rsidRPr="00D23D0E">
        <w:tblPrEx>
          <w:tblBorders>
            <w:top w:val="none" w:sz="0" w:space="0" w:color="auto"/>
            <w:bottom w:val="single" w:sz="8" w:space="0" w:color="6D6D6D"/>
          </w:tblBorders>
        </w:tblPrEx>
        <w:trPr>
          <w:trHeight w:val="1960"/>
        </w:trPr>
        <w:tc>
          <w:tcPr>
            <w:tcW w:w="1972" w:type="dxa"/>
            <w:tcBorders>
              <w:top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Sources</w:t>
            </w:r>
          </w:p>
        </w:tc>
        <w:tc>
          <w:tcPr>
            <w:tcW w:w="1938"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All sources (information and graphics) are accurately documented in the desired format. The student uses more than 5 reliable and valid sources.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All sources (information and graphics) are accurately documented, but a few are not in the desired format. The student uses 3-5 reliable and valid sources.</w:t>
            </w:r>
          </w:p>
        </w:tc>
        <w:tc>
          <w:tcPr>
            <w:tcW w:w="1937"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All sources (information and graphics) are accurately documented, but many are not in the desired format. The student uses less than 3 reliable and valid sources.</w:t>
            </w:r>
          </w:p>
        </w:tc>
        <w:tc>
          <w:tcPr>
            <w:tcW w:w="1954" w:type="dxa"/>
            <w:tcBorders>
              <w:top w:val="single" w:sz="8" w:space="0" w:color="6D6D6D"/>
              <w:left w:val="single" w:sz="8" w:space="0" w:color="6D6D6D"/>
              <w:bottom w:val="single" w:sz="8" w:space="0" w:color="6D6D6D"/>
            </w:tcBorders>
            <w:tcMar>
              <w:top w:w="40" w:type="nil"/>
              <w:left w:w="40" w:type="nil"/>
              <w:bottom w:w="40" w:type="nil"/>
              <w:right w:w="40" w:type="nil"/>
            </w:tcMar>
          </w:tcPr>
          <w:p w:rsidR="00D23D0E" w:rsidRPr="00D23D0E" w:rsidRDefault="00D23D0E" w:rsidP="00D23D0E">
            <w:pPr>
              <w:widowControl w:val="0"/>
              <w:autoSpaceDE w:val="0"/>
              <w:autoSpaceDN w:val="0"/>
              <w:adjustRightInd w:val="0"/>
              <w:rPr>
                <w:rFonts w:ascii="Times" w:hAnsi="Times" w:cs="Times"/>
                <w:sz w:val="18"/>
                <w:szCs w:val="32"/>
              </w:rPr>
            </w:pPr>
            <w:r w:rsidRPr="00D23D0E">
              <w:rPr>
                <w:rFonts w:ascii="Times" w:hAnsi="Times" w:cs="Times"/>
                <w:sz w:val="18"/>
                <w:szCs w:val="32"/>
              </w:rPr>
              <w:t>Some sources are not accurately documented. The student uses 1-2 reliable and valid sources.</w:t>
            </w:r>
          </w:p>
        </w:tc>
      </w:tr>
    </w:tbl>
    <w:p w:rsidR="00D23D0E" w:rsidRPr="005D2407" w:rsidRDefault="00D23D0E" w:rsidP="00D23D0E">
      <w:pPr>
        <w:pStyle w:val="Textbody"/>
        <w:rPr>
          <w:sz w:val="20"/>
        </w:rPr>
      </w:pPr>
    </w:p>
    <w:p w:rsidR="006F5D3A" w:rsidRDefault="006F5D3A" w:rsidP="000B716F">
      <w:pPr>
        <w:rPr>
          <w:rFonts w:ascii="Times New Roman" w:hAnsi="Times New Roman"/>
          <w:sz w:val="22"/>
          <w:u w:val="single"/>
        </w:rPr>
      </w:pPr>
    </w:p>
    <w:p w:rsidR="006F5D3A" w:rsidRDefault="006F5D3A" w:rsidP="000B716F">
      <w:pPr>
        <w:rPr>
          <w:rFonts w:ascii="Times New Roman" w:hAnsi="Times New Roman"/>
          <w:sz w:val="22"/>
          <w:u w:val="single"/>
        </w:rPr>
      </w:pPr>
    </w:p>
    <w:p w:rsidR="00FB6BCA" w:rsidRDefault="00FB6BCA" w:rsidP="000B716F">
      <w:pPr>
        <w:rPr>
          <w:rFonts w:ascii="Times New Roman" w:hAnsi="Times New Roman"/>
          <w:sz w:val="22"/>
          <w:u w:val="single"/>
        </w:rPr>
      </w:pPr>
    </w:p>
    <w:p w:rsidR="000D37A8" w:rsidRDefault="000D37A8" w:rsidP="000B716F">
      <w:pPr>
        <w:rPr>
          <w:rFonts w:ascii="Times New Roman" w:hAnsi="Times New Roman"/>
          <w:sz w:val="32"/>
        </w:rPr>
      </w:pPr>
    </w:p>
    <w:p w:rsidR="000D37A8" w:rsidRDefault="000D37A8" w:rsidP="000B716F">
      <w:pPr>
        <w:rPr>
          <w:rFonts w:ascii="Times New Roman" w:hAnsi="Times New Roman"/>
          <w:sz w:val="32"/>
        </w:rPr>
      </w:pPr>
    </w:p>
    <w:p w:rsidR="000D37A8" w:rsidRDefault="000D37A8" w:rsidP="000D37A8">
      <w:pPr>
        <w:rPr>
          <w:rFonts w:ascii="Times New Roman" w:hAnsi="Times New Roman"/>
          <w:sz w:val="20"/>
        </w:rPr>
      </w:pPr>
      <w:proofErr w:type="spellStart"/>
      <w:r>
        <w:rPr>
          <w:rFonts w:ascii="Times New Roman" w:hAnsi="Times New Roman"/>
          <w:sz w:val="20"/>
        </w:rPr>
        <w:t>Resarch</w:t>
      </w:r>
      <w:proofErr w:type="spellEnd"/>
      <w:r>
        <w:rPr>
          <w:rFonts w:ascii="Times New Roman" w:hAnsi="Times New Roman"/>
          <w:sz w:val="20"/>
        </w:rPr>
        <w:t xml:space="preserve"> Paper:</w:t>
      </w:r>
    </w:p>
    <w:tbl>
      <w:tblPr>
        <w:tblStyle w:val="TableGrid"/>
        <w:tblW w:w="0" w:type="auto"/>
        <w:tblLook w:val="00BF"/>
      </w:tblPr>
      <w:tblGrid>
        <w:gridCol w:w="2358"/>
        <w:gridCol w:w="6498"/>
      </w:tblGrid>
      <w:tr w:rsidR="000D37A8">
        <w:tc>
          <w:tcPr>
            <w:tcW w:w="8856" w:type="dxa"/>
            <w:gridSpan w:val="2"/>
          </w:tcPr>
          <w:p w:rsidR="000D37A8" w:rsidRDefault="000D37A8">
            <w:pPr>
              <w:rPr>
                <w:rFonts w:ascii="Times New Roman" w:hAnsi="Times New Roman"/>
                <w:sz w:val="20"/>
              </w:rPr>
            </w:pPr>
          </w:p>
          <w:p w:rsidR="000D37A8" w:rsidRDefault="000D37A8">
            <w:pPr>
              <w:rPr>
                <w:rFonts w:ascii="Times New Roman" w:hAnsi="Times New Roman"/>
                <w:sz w:val="20"/>
              </w:rPr>
            </w:pPr>
            <w:r>
              <w:rPr>
                <w:rFonts w:ascii="Times New Roman" w:hAnsi="Times New Roman"/>
                <w:sz w:val="20"/>
              </w:rPr>
              <w:t>Checked w/ Ms. Clough:</w:t>
            </w:r>
          </w:p>
        </w:tc>
      </w:tr>
      <w:tr w:rsidR="000D37A8">
        <w:tc>
          <w:tcPr>
            <w:tcW w:w="2358" w:type="dxa"/>
          </w:tcPr>
          <w:p w:rsidR="000D37A8" w:rsidRDefault="000D37A8">
            <w:pPr>
              <w:rPr>
                <w:rFonts w:ascii="Times New Roman" w:hAnsi="Times New Roman"/>
                <w:sz w:val="20"/>
              </w:rPr>
            </w:pPr>
          </w:p>
        </w:tc>
        <w:tc>
          <w:tcPr>
            <w:tcW w:w="6498" w:type="dxa"/>
          </w:tcPr>
          <w:p w:rsidR="000D37A8" w:rsidRDefault="000D37A8">
            <w:pPr>
              <w:rPr>
                <w:rFonts w:ascii="Times New Roman" w:hAnsi="Times New Roman"/>
                <w:sz w:val="20"/>
              </w:rPr>
            </w:pPr>
            <w:r>
              <w:rPr>
                <w:rFonts w:ascii="Times New Roman" w:hAnsi="Times New Roman"/>
                <w:sz w:val="20"/>
              </w:rPr>
              <w:t>Met w/ Ms. Clough to discuss topic and research question(s).</w:t>
            </w:r>
          </w:p>
        </w:tc>
      </w:tr>
      <w:tr w:rsidR="000D37A8">
        <w:tc>
          <w:tcPr>
            <w:tcW w:w="2358" w:type="dxa"/>
          </w:tcPr>
          <w:p w:rsidR="000D37A8" w:rsidRDefault="000D37A8">
            <w:pPr>
              <w:rPr>
                <w:rFonts w:ascii="Times New Roman" w:hAnsi="Times New Roman"/>
                <w:sz w:val="20"/>
              </w:rPr>
            </w:pPr>
          </w:p>
        </w:tc>
        <w:tc>
          <w:tcPr>
            <w:tcW w:w="6498" w:type="dxa"/>
          </w:tcPr>
          <w:p w:rsidR="000D37A8" w:rsidRDefault="000D37A8">
            <w:pPr>
              <w:rPr>
                <w:rFonts w:ascii="Times New Roman" w:hAnsi="Times New Roman"/>
                <w:sz w:val="20"/>
              </w:rPr>
            </w:pPr>
            <w:r>
              <w:rPr>
                <w:rFonts w:ascii="Times New Roman" w:hAnsi="Times New Roman"/>
                <w:sz w:val="20"/>
              </w:rPr>
              <w:t>Initial Bibliography</w:t>
            </w:r>
          </w:p>
          <w:p w:rsidR="000D37A8" w:rsidRPr="000610A6" w:rsidRDefault="000D37A8" w:rsidP="00505632">
            <w:pPr>
              <w:pStyle w:val="ListParagraph"/>
              <w:numPr>
                <w:ilvl w:val="0"/>
                <w:numId w:val="30"/>
              </w:numPr>
              <w:rPr>
                <w:rFonts w:ascii="Times New Roman" w:hAnsi="Times New Roman"/>
                <w:sz w:val="20"/>
              </w:rPr>
            </w:pPr>
            <w:r w:rsidRPr="000610A6">
              <w:rPr>
                <w:rFonts w:ascii="Times New Roman" w:hAnsi="Times New Roman"/>
                <w:sz w:val="20"/>
              </w:rPr>
              <w:t>Are there enough reliable, valid and authentic sources to complete the paper?</w:t>
            </w:r>
          </w:p>
          <w:p w:rsidR="000D37A8" w:rsidRPr="000610A6" w:rsidRDefault="000D37A8" w:rsidP="00505632">
            <w:pPr>
              <w:pStyle w:val="ListParagraph"/>
              <w:numPr>
                <w:ilvl w:val="0"/>
                <w:numId w:val="30"/>
              </w:numPr>
              <w:rPr>
                <w:rFonts w:ascii="Times New Roman" w:hAnsi="Times New Roman"/>
                <w:sz w:val="20"/>
              </w:rPr>
            </w:pPr>
            <w:r>
              <w:rPr>
                <w:rFonts w:ascii="Times New Roman" w:hAnsi="Times New Roman"/>
                <w:sz w:val="20"/>
              </w:rPr>
              <w:t>Triangulate!</w:t>
            </w:r>
          </w:p>
        </w:tc>
      </w:tr>
      <w:tr w:rsidR="000D37A8">
        <w:trPr>
          <w:trHeight w:val="1370"/>
        </w:trPr>
        <w:tc>
          <w:tcPr>
            <w:tcW w:w="2358" w:type="dxa"/>
            <w:tcBorders>
              <w:bottom w:val="single" w:sz="4" w:space="0" w:color="000000" w:themeColor="text1"/>
            </w:tcBorders>
          </w:tcPr>
          <w:p w:rsidR="000D37A8" w:rsidRDefault="000D37A8">
            <w:pPr>
              <w:rPr>
                <w:rFonts w:ascii="Times New Roman" w:hAnsi="Times New Roman"/>
                <w:sz w:val="20"/>
              </w:rPr>
            </w:pPr>
          </w:p>
        </w:tc>
        <w:tc>
          <w:tcPr>
            <w:tcW w:w="6498" w:type="dxa"/>
            <w:tcBorders>
              <w:bottom w:val="single" w:sz="4" w:space="0" w:color="000000" w:themeColor="text1"/>
            </w:tcBorders>
          </w:tcPr>
          <w:p w:rsidR="000D37A8" w:rsidRDefault="000D37A8">
            <w:pPr>
              <w:rPr>
                <w:rFonts w:ascii="Times New Roman" w:hAnsi="Times New Roman"/>
                <w:sz w:val="20"/>
              </w:rPr>
            </w:pPr>
            <w:r>
              <w:rPr>
                <w:rFonts w:ascii="Times New Roman" w:hAnsi="Times New Roman"/>
                <w:sz w:val="20"/>
              </w:rPr>
              <w:t>Preliminary research (light reading, browsing of materials)</w:t>
            </w:r>
          </w:p>
          <w:p w:rsidR="000D37A8" w:rsidRDefault="000D37A8">
            <w:pPr>
              <w:rPr>
                <w:rFonts w:ascii="Times New Roman" w:hAnsi="Times New Roman"/>
                <w:sz w:val="20"/>
              </w:rPr>
            </w:pPr>
            <w:r>
              <w:rPr>
                <w:rFonts w:ascii="Times New Roman" w:hAnsi="Times New Roman"/>
                <w:sz w:val="20"/>
              </w:rPr>
              <w:t>Thesis Statement</w:t>
            </w:r>
          </w:p>
          <w:p w:rsidR="000D37A8" w:rsidRPr="00D058E6" w:rsidRDefault="000D37A8" w:rsidP="00505632">
            <w:pPr>
              <w:pStyle w:val="ListParagraph"/>
              <w:numPr>
                <w:ilvl w:val="0"/>
                <w:numId w:val="29"/>
              </w:numPr>
              <w:rPr>
                <w:rFonts w:ascii="Times New Roman" w:hAnsi="Times New Roman"/>
                <w:sz w:val="20"/>
              </w:rPr>
            </w:pPr>
            <w:r w:rsidRPr="00D058E6">
              <w:rPr>
                <w:rFonts w:ascii="Times New Roman" w:hAnsi="Times New Roman"/>
                <w:sz w:val="20"/>
              </w:rPr>
              <w:t xml:space="preserve">What is the </w:t>
            </w:r>
            <w:r>
              <w:rPr>
                <w:rFonts w:ascii="Times New Roman" w:hAnsi="Times New Roman"/>
                <w:sz w:val="20"/>
              </w:rPr>
              <w:t xml:space="preserve">initial </w:t>
            </w:r>
            <w:r w:rsidRPr="00D058E6">
              <w:rPr>
                <w:rFonts w:ascii="Times New Roman" w:hAnsi="Times New Roman"/>
                <w:sz w:val="20"/>
              </w:rPr>
              <w:t>answer to the research question(s)?</w:t>
            </w:r>
          </w:p>
          <w:p w:rsidR="000D37A8" w:rsidRDefault="000D37A8" w:rsidP="00505632">
            <w:pPr>
              <w:rPr>
                <w:rFonts w:ascii="Times New Roman" w:hAnsi="Times New Roman"/>
                <w:sz w:val="20"/>
              </w:rPr>
            </w:pPr>
            <w:r>
              <w:rPr>
                <w:rFonts w:ascii="Times New Roman" w:hAnsi="Times New Roman"/>
                <w:sz w:val="20"/>
              </w:rPr>
              <w:t>Outline</w:t>
            </w:r>
          </w:p>
          <w:p w:rsidR="000D37A8" w:rsidRPr="008A41B1" w:rsidRDefault="000D37A8" w:rsidP="00505632">
            <w:pPr>
              <w:pStyle w:val="ListParagraph"/>
              <w:numPr>
                <w:ilvl w:val="0"/>
                <w:numId w:val="29"/>
              </w:numPr>
              <w:rPr>
                <w:rFonts w:ascii="Times New Roman" w:hAnsi="Times New Roman"/>
                <w:sz w:val="20"/>
              </w:rPr>
            </w:pPr>
            <w:r w:rsidRPr="008A41B1">
              <w:rPr>
                <w:rFonts w:ascii="Times New Roman" w:hAnsi="Times New Roman"/>
                <w:sz w:val="20"/>
              </w:rPr>
              <w:t>What and/or how many topics will be discussed in the paper?</w:t>
            </w:r>
          </w:p>
          <w:p w:rsidR="000D37A8" w:rsidRPr="008A41B1" w:rsidRDefault="000D37A8" w:rsidP="00505632">
            <w:pPr>
              <w:ind w:left="360"/>
              <w:rPr>
                <w:rFonts w:ascii="Times New Roman" w:hAnsi="Times New Roman"/>
                <w:sz w:val="20"/>
              </w:rPr>
            </w:pPr>
          </w:p>
        </w:tc>
      </w:tr>
      <w:tr w:rsidR="000D37A8">
        <w:tc>
          <w:tcPr>
            <w:tcW w:w="2358" w:type="dxa"/>
          </w:tcPr>
          <w:p w:rsidR="000D37A8" w:rsidRDefault="000D37A8">
            <w:pPr>
              <w:rPr>
                <w:rFonts w:ascii="Times New Roman" w:hAnsi="Times New Roman"/>
                <w:sz w:val="20"/>
              </w:rPr>
            </w:pPr>
          </w:p>
        </w:tc>
        <w:tc>
          <w:tcPr>
            <w:tcW w:w="6498" w:type="dxa"/>
          </w:tcPr>
          <w:p w:rsidR="000D37A8" w:rsidRDefault="000D37A8" w:rsidP="00505632">
            <w:pPr>
              <w:rPr>
                <w:rFonts w:ascii="Times New Roman" w:hAnsi="Times New Roman"/>
                <w:sz w:val="20"/>
              </w:rPr>
            </w:pPr>
            <w:r>
              <w:rPr>
                <w:rFonts w:ascii="Times New Roman" w:hAnsi="Times New Roman"/>
                <w:sz w:val="20"/>
              </w:rPr>
              <w:t>Complete research:</w:t>
            </w:r>
          </w:p>
          <w:p w:rsidR="000D37A8" w:rsidRPr="008A41B1" w:rsidRDefault="000D37A8" w:rsidP="00505632">
            <w:pPr>
              <w:pStyle w:val="ListParagraph"/>
              <w:numPr>
                <w:ilvl w:val="0"/>
                <w:numId w:val="29"/>
              </w:numPr>
              <w:rPr>
                <w:rFonts w:ascii="Times New Roman" w:hAnsi="Times New Roman"/>
                <w:sz w:val="20"/>
              </w:rPr>
            </w:pPr>
            <w:r w:rsidRPr="008A41B1">
              <w:rPr>
                <w:rFonts w:ascii="Times New Roman" w:hAnsi="Times New Roman"/>
                <w:sz w:val="20"/>
              </w:rPr>
              <w:t xml:space="preserve">Evidence of researching through note cards and/or notebook. </w:t>
            </w:r>
          </w:p>
          <w:p w:rsidR="000D37A8" w:rsidRDefault="000D37A8" w:rsidP="00505632">
            <w:pPr>
              <w:rPr>
                <w:rFonts w:ascii="Times New Roman" w:hAnsi="Times New Roman"/>
                <w:sz w:val="20"/>
              </w:rPr>
            </w:pPr>
            <w:r>
              <w:rPr>
                <w:rFonts w:ascii="Times New Roman" w:hAnsi="Times New Roman"/>
                <w:sz w:val="20"/>
              </w:rPr>
              <w:t>Outline</w:t>
            </w:r>
          </w:p>
          <w:p w:rsidR="000D37A8" w:rsidRPr="008A41B1" w:rsidRDefault="000D37A8" w:rsidP="00505632">
            <w:pPr>
              <w:pStyle w:val="ListParagraph"/>
              <w:numPr>
                <w:ilvl w:val="0"/>
                <w:numId w:val="29"/>
              </w:numPr>
              <w:rPr>
                <w:rFonts w:ascii="Times New Roman" w:hAnsi="Times New Roman"/>
                <w:sz w:val="20"/>
              </w:rPr>
            </w:pPr>
            <w:r w:rsidRPr="008A41B1">
              <w:rPr>
                <w:rFonts w:ascii="Times New Roman" w:hAnsi="Times New Roman"/>
                <w:sz w:val="20"/>
              </w:rPr>
              <w:t>Adjust outlining accordingly.</w:t>
            </w:r>
          </w:p>
          <w:p w:rsidR="000D37A8" w:rsidRDefault="000D37A8" w:rsidP="00505632">
            <w:pPr>
              <w:rPr>
                <w:rFonts w:ascii="Times New Roman" w:hAnsi="Times New Roman"/>
                <w:sz w:val="20"/>
              </w:rPr>
            </w:pPr>
            <w:r>
              <w:rPr>
                <w:rFonts w:ascii="Times New Roman" w:hAnsi="Times New Roman"/>
                <w:sz w:val="20"/>
              </w:rPr>
              <w:t>Thesis</w:t>
            </w:r>
          </w:p>
          <w:p w:rsidR="000D37A8" w:rsidRPr="008A41B1" w:rsidRDefault="000D37A8" w:rsidP="00505632">
            <w:pPr>
              <w:pStyle w:val="ListParagraph"/>
              <w:numPr>
                <w:ilvl w:val="0"/>
                <w:numId w:val="29"/>
              </w:numPr>
              <w:rPr>
                <w:rFonts w:ascii="Times New Roman" w:hAnsi="Times New Roman"/>
                <w:sz w:val="20"/>
              </w:rPr>
            </w:pPr>
            <w:r>
              <w:rPr>
                <w:rFonts w:ascii="Times New Roman" w:hAnsi="Times New Roman"/>
                <w:sz w:val="20"/>
              </w:rPr>
              <w:t>R</w:t>
            </w:r>
            <w:r w:rsidRPr="008A41B1">
              <w:rPr>
                <w:rFonts w:ascii="Times New Roman" w:hAnsi="Times New Roman"/>
                <w:sz w:val="20"/>
              </w:rPr>
              <w:t>evisit, revise thesis statement</w:t>
            </w:r>
          </w:p>
          <w:p w:rsidR="000D37A8" w:rsidRPr="008A41B1" w:rsidRDefault="000D37A8" w:rsidP="00505632">
            <w:pPr>
              <w:ind w:left="360"/>
              <w:rPr>
                <w:rFonts w:ascii="Times New Roman" w:hAnsi="Times New Roman"/>
                <w:sz w:val="20"/>
              </w:rPr>
            </w:pPr>
          </w:p>
        </w:tc>
      </w:tr>
      <w:tr w:rsidR="000D37A8">
        <w:tc>
          <w:tcPr>
            <w:tcW w:w="2358" w:type="dxa"/>
          </w:tcPr>
          <w:p w:rsidR="000D37A8" w:rsidRDefault="000D37A8">
            <w:pPr>
              <w:rPr>
                <w:rFonts w:ascii="Times New Roman" w:hAnsi="Times New Roman"/>
                <w:sz w:val="20"/>
              </w:rPr>
            </w:pPr>
          </w:p>
        </w:tc>
        <w:tc>
          <w:tcPr>
            <w:tcW w:w="6498" w:type="dxa"/>
          </w:tcPr>
          <w:p w:rsidR="000D37A8" w:rsidRDefault="000D37A8" w:rsidP="00505632">
            <w:pPr>
              <w:rPr>
                <w:rFonts w:ascii="Times New Roman" w:hAnsi="Times New Roman"/>
                <w:sz w:val="20"/>
              </w:rPr>
            </w:pPr>
            <w:r>
              <w:rPr>
                <w:rFonts w:ascii="Times New Roman" w:hAnsi="Times New Roman"/>
                <w:sz w:val="20"/>
              </w:rPr>
              <w:t>Rough Draft</w:t>
            </w:r>
          </w:p>
          <w:p w:rsidR="000D37A8" w:rsidRDefault="000D37A8" w:rsidP="00505632">
            <w:pPr>
              <w:rPr>
                <w:rFonts w:ascii="Times New Roman" w:hAnsi="Times New Roman"/>
                <w:sz w:val="20"/>
              </w:rPr>
            </w:pPr>
            <w:r>
              <w:rPr>
                <w:rFonts w:ascii="Times New Roman" w:hAnsi="Times New Roman"/>
                <w:sz w:val="20"/>
              </w:rPr>
              <w:t>- Have at least one (1) member of faculty other than Ms. Clough look at my research paper.</w:t>
            </w:r>
          </w:p>
        </w:tc>
      </w:tr>
      <w:tr w:rsidR="000D37A8">
        <w:tc>
          <w:tcPr>
            <w:tcW w:w="2358" w:type="dxa"/>
          </w:tcPr>
          <w:p w:rsidR="000D37A8" w:rsidRDefault="000D37A8">
            <w:pPr>
              <w:rPr>
                <w:rFonts w:ascii="Times New Roman" w:hAnsi="Times New Roman"/>
                <w:sz w:val="20"/>
              </w:rPr>
            </w:pPr>
          </w:p>
        </w:tc>
        <w:tc>
          <w:tcPr>
            <w:tcW w:w="6498" w:type="dxa"/>
          </w:tcPr>
          <w:p w:rsidR="000D37A8" w:rsidRDefault="000D37A8" w:rsidP="00505632">
            <w:pPr>
              <w:rPr>
                <w:rFonts w:ascii="Times New Roman" w:hAnsi="Times New Roman"/>
                <w:sz w:val="20"/>
              </w:rPr>
            </w:pPr>
            <w:r>
              <w:rPr>
                <w:rFonts w:ascii="Times New Roman" w:hAnsi="Times New Roman"/>
                <w:sz w:val="20"/>
              </w:rPr>
              <w:t>FINAL Paper with ALL components in a folder.</w:t>
            </w:r>
          </w:p>
        </w:tc>
      </w:tr>
    </w:tbl>
    <w:p w:rsidR="00494782" w:rsidRPr="000F7E17" w:rsidRDefault="00494782" w:rsidP="000B716F">
      <w:pPr>
        <w:rPr>
          <w:rFonts w:ascii="Times New Roman" w:hAnsi="Times New Roman"/>
          <w:sz w:val="32"/>
        </w:rPr>
      </w:pPr>
    </w:p>
    <w:sectPr w:rsidR="00494782" w:rsidRPr="000F7E17" w:rsidSect="00F96144">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90F" w:rsidRPr="00087F2E" w:rsidRDefault="0079690F" w:rsidP="00087F2E">
    <w:pPr>
      <w:jc w:val="center"/>
      <w:rPr>
        <w:rFonts w:ascii="Times New Roman" w:hAnsi="Times New Roman"/>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3"/>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bullet"/>
      <w:lvlText w:val=""/>
      <w:lvlJc w:val="left"/>
      <w:pPr>
        <w:tabs>
          <w:tab w:val="num" w:pos="990"/>
        </w:tabs>
        <w:ind w:left="990" w:hanging="283"/>
      </w:pPr>
      <w:rPr>
        <w:rFonts w:ascii="Symbol" w:hAnsi="Symbol" w:cs="StarSymbol"/>
        <w:sz w:val="18"/>
        <w:szCs w:val="18"/>
      </w:rPr>
    </w:lvl>
    <w:lvl w:ilvl="1">
      <w:start w:val="1"/>
      <w:numFmt w:val="bullet"/>
      <w:lvlText w:val=""/>
      <w:lvlJc w:val="left"/>
      <w:pPr>
        <w:tabs>
          <w:tab w:val="num" w:pos="1697"/>
        </w:tabs>
        <w:ind w:left="1697" w:hanging="283"/>
      </w:pPr>
      <w:rPr>
        <w:rFonts w:ascii="Symbol" w:hAnsi="Symbol" w:cs="StarSymbol"/>
        <w:sz w:val="18"/>
        <w:szCs w:val="18"/>
      </w:rPr>
    </w:lvl>
    <w:lvl w:ilvl="2">
      <w:start w:val="1"/>
      <w:numFmt w:val="bullet"/>
      <w:lvlText w:val=""/>
      <w:lvlJc w:val="left"/>
      <w:pPr>
        <w:tabs>
          <w:tab w:val="num" w:pos="2404"/>
        </w:tabs>
        <w:ind w:left="2404" w:hanging="283"/>
      </w:pPr>
      <w:rPr>
        <w:rFonts w:ascii="Symbol" w:hAnsi="Symbol" w:cs="StarSymbol"/>
        <w:sz w:val="18"/>
        <w:szCs w:val="18"/>
      </w:rPr>
    </w:lvl>
    <w:lvl w:ilvl="3">
      <w:start w:val="1"/>
      <w:numFmt w:val="bullet"/>
      <w:lvlText w:val=""/>
      <w:lvlJc w:val="left"/>
      <w:pPr>
        <w:tabs>
          <w:tab w:val="num" w:pos="3111"/>
        </w:tabs>
        <w:ind w:left="3111" w:hanging="283"/>
      </w:pPr>
      <w:rPr>
        <w:rFonts w:ascii="Symbol" w:hAnsi="Symbol" w:cs="StarSymbol"/>
        <w:sz w:val="18"/>
        <w:szCs w:val="18"/>
      </w:rPr>
    </w:lvl>
    <w:lvl w:ilvl="4">
      <w:start w:val="1"/>
      <w:numFmt w:val="bullet"/>
      <w:lvlText w:val=""/>
      <w:lvlJc w:val="left"/>
      <w:pPr>
        <w:tabs>
          <w:tab w:val="num" w:pos="3818"/>
        </w:tabs>
        <w:ind w:left="3818" w:hanging="283"/>
      </w:pPr>
      <w:rPr>
        <w:rFonts w:ascii="Symbol" w:hAnsi="Symbol" w:cs="StarSymbol"/>
        <w:sz w:val="18"/>
        <w:szCs w:val="18"/>
      </w:rPr>
    </w:lvl>
    <w:lvl w:ilvl="5">
      <w:start w:val="1"/>
      <w:numFmt w:val="bullet"/>
      <w:lvlText w:val=""/>
      <w:lvlJc w:val="left"/>
      <w:pPr>
        <w:tabs>
          <w:tab w:val="num" w:pos="4525"/>
        </w:tabs>
        <w:ind w:left="4525" w:hanging="283"/>
      </w:pPr>
      <w:rPr>
        <w:rFonts w:ascii="Symbol" w:hAnsi="Symbol" w:cs="StarSymbol"/>
        <w:sz w:val="18"/>
        <w:szCs w:val="18"/>
      </w:rPr>
    </w:lvl>
    <w:lvl w:ilvl="6">
      <w:start w:val="1"/>
      <w:numFmt w:val="bullet"/>
      <w:lvlText w:val=""/>
      <w:lvlJc w:val="left"/>
      <w:pPr>
        <w:tabs>
          <w:tab w:val="num" w:pos="5232"/>
        </w:tabs>
        <w:ind w:left="5232" w:hanging="283"/>
      </w:pPr>
      <w:rPr>
        <w:rFonts w:ascii="Symbol" w:hAnsi="Symbol" w:cs="StarSymbol"/>
        <w:sz w:val="18"/>
        <w:szCs w:val="18"/>
      </w:rPr>
    </w:lvl>
    <w:lvl w:ilvl="7">
      <w:start w:val="1"/>
      <w:numFmt w:val="bullet"/>
      <w:lvlText w:val=""/>
      <w:lvlJc w:val="left"/>
      <w:pPr>
        <w:tabs>
          <w:tab w:val="num" w:pos="5939"/>
        </w:tabs>
        <w:ind w:left="5939" w:hanging="283"/>
      </w:pPr>
      <w:rPr>
        <w:rFonts w:ascii="Symbol" w:hAnsi="Symbol" w:cs="StarSymbol"/>
        <w:sz w:val="18"/>
        <w:szCs w:val="18"/>
      </w:rPr>
    </w:lvl>
    <w:lvl w:ilvl="8">
      <w:start w:val="1"/>
      <w:numFmt w:val="bullet"/>
      <w:lvlText w:val=""/>
      <w:lvlJc w:val="left"/>
      <w:pPr>
        <w:tabs>
          <w:tab w:val="num" w:pos="6646"/>
        </w:tabs>
        <w:ind w:left="6646" w:hanging="283"/>
      </w:pPr>
      <w:rPr>
        <w:rFonts w:ascii="Symbol" w:hAnsi="Symbol" w:cs="StarSymbol"/>
        <w:sz w:val="18"/>
        <w:szCs w:val="18"/>
      </w:rPr>
    </w:lvl>
  </w:abstractNum>
  <w:abstractNum w:abstractNumId="4">
    <w:nsid w:val="00000005"/>
    <w:multiLevelType w:val="multilevel"/>
    <w:tmpl w:val="00000005"/>
    <w:lvl w:ilvl="0">
      <w:start w:val="8"/>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lvl w:ilvl="0">
      <w:start w:val="1"/>
      <w:numFmt w:val="bullet"/>
      <w:lvlText w:val=""/>
      <w:lvlJc w:val="left"/>
      <w:pPr>
        <w:tabs>
          <w:tab w:val="num" w:pos="990"/>
        </w:tabs>
        <w:ind w:left="990" w:hanging="283"/>
      </w:pPr>
      <w:rPr>
        <w:rFonts w:ascii="Symbol" w:hAnsi="Symbol" w:cs="StarSymbol"/>
        <w:sz w:val="18"/>
        <w:szCs w:val="18"/>
      </w:rPr>
    </w:lvl>
    <w:lvl w:ilvl="1">
      <w:start w:val="1"/>
      <w:numFmt w:val="bullet"/>
      <w:lvlText w:val=""/>
      <w:lvlJc w:val="left"/>
      <w:pPr>
        <w:tabs>
          <w:tab w:val="num" w:pos="1697"/>
        </w:tabs>
        <w:ind w:left="1697" w:hanging="283"/>
      </w:pPr>
      <w:rPr>
        <w:rFonts w:ascii="Symbol" w:hAnsi="Symbol" w:cs="StarSymbol"/>
        <w:sz w:val="18"/>
        <w:szCs w:val="18"/>
      </w:rPr>
    </w:lvl>
    <w:lvl w:ilvl="2">
      <w:start w:val="1"/>
      <w:numFmt w:val="bullet"/>
      <w:lvlText w:val=""/>
      <w:lvlJc w:val="left"/>
      <w:pPr>
        <w:tabs>
          <w:tab w:val="num" w:pos="2404"/>
        </w:tabs>
        <w:ind w:left="2404" w:hanging="283"/>
      </w:pPr>
      <w:rPr>
        <w:rFonts w:ascii="Symbol" w:hAnsi="Symbol" w:cs="StarSymbol"/>
        <w:sz w:val="18"/>
        <w:szCs w:val="18"/>
      </w:rPr>
    </w:lvl>
    <w:lvl w:ilvl="3">
      <w:start w:val="1"/>
      <w:numFmt w:val="bullet"/>
      <w:lvlText w:val=""/>
      <w:lvlJc w:val="left"/>
      <w:pPr>
        <w:tabs>
          <w:tab w:val="num" w:pos="3111"/>
        </w:tabs>
        <w:ind w:left="3111" w:hanging="283"/>
      </w:pPr>
      <w:rPr>
        <w:rFonts w:ascii="Symbol" w:hAnsi="Symbol" w:cs="StarSymbol"/>
        <w:sz w:val="18"/>
        <w:szCs w:val="18"/>
      </w:rPr>
    </w:lvl>
    <w:lvl w:ilvl="4">
      <w:start w:val="1"/>
      <w:numFmt w:val="bullet"/>
      <w:lvlText w:val=""/>
      <w:lvlJc w:val="left"/>
      <w:pPr>
        <w:tabs>
          <w:tab w:val="num" w:pos="3818"/>
        </w:tabs>
        <w:ind w:left="3818" w:hanging="283"/>
      </w:pPr>
      <w:rPr>
        <w:rFonts w:ascii="Symbol" w:hAnsi="Symbol" w:cs="StarSymbol"/>
        <w:sz w:val="18"/>
        <w:szCs w:val="18"/>
      </w:rPr>
    </w:lvl>
    <w:lvl w:ilvl="5">
      <w:start w:val="1"/>
      <w:numFmt w:val="bullet"/>
      <w:lvlText w:val=""/>
      <w:lvlJc w:val="left"/>
      <w:pPr>
        <w:tabs>
          <w:tab w:val="num" w:pos="4525"/>
        </w:tabs>
        <w:ind w:left="4525" w:hanging="283"/>
      </w:pPr>
      <w:rPr>
        <w:rFonts w:ascii="Symbol" w:hAnsi="Symbol" w:cs="StarSymbol"/>
        <w:sz w:val="18"/>
        <w:szCs w:val="18"/>
      </w:rPr>
    </w:lvl>
    <w:lvl w:ilvl="6">
      <w:start w:val="1"/>
      <w:numFmt w:val="bullet"/>
      <w:lvlText w:val=""/>
      <w:lvlJc w:val="left"/>
      <w:pPr>
        <w:tabs>
          <w:tab w:val="num" w:pos="5232"/>
        </w:tabs>
        <w:ind w:left="5232" w:hanging="283"/>
      </w:pPr>
      <w:rPr>
        <w:rFonts w:ascii="Symbol" w:hAnsi="Symbol" w:cs="StarSymbol"/>
        <w:sz w:val="18"/>
        <w:szCs w:val="18"/>
      </w:rPr>
    </w:lvl>
    <w:lvl w:ilvl="7">
      <w:start w:val="1"/>
      <w:numFmt w:val="bullet"/>
      <w:lvlText w:val=""/>
      <w:lvlJc w:val="left"/>
      <w:pPr>
        <w:tabs>
          <w:tab w:val="num" w:pos="5939"/>
        </w:tabs>
        <w:ind w:left="5939" w:hanging="283"/>
      </w:pPr>
      <w:rPr>
        <w:rFonts w:ascii="Symbol" w:hAnsi="Symbol" w:cs="StarSymbol"/>
        <w:sz w:val="18"/>
        <w:szCs w:val="18"/>
      </w:rPr>
    </w:lvl>
    <w:lvl w:ilvl="8">
      <w:start w:val="1"/>
      <w:numFmt w:val="bullet"/>
      <w:lvlText w:val=""/>
      <w:lvlJc w:val="left"/>
      <w:pPr>
        <w:tabs>
          <w:tab w:val="num" w:pos="6646"/>
        </w:tabs>
        <w:ind w:left="6646" w:hanging="283"/>
      </w:pPr>
      <w:rPr>
        <w:rFonts w:ascii="Symbol" w:hAnsi="Symbol" w:cs="StarSymbol"/>
        <w:sz w:val="18"/>
        <w:szCs w:val="18"/>
      </w:rPr>
    </w:lvl>
  </w:abstractNum>
  <w:abstractNum w:abstractNumId="6">
    <w:nsid w:val="00000007"/>
    <w:multiLevelType w:val="multilevel"/>
    <w:tmpl w:val="00000007"/>
    <w:lvl w:ilvl="0">
      <w:start w:val="1"/>
      <w:numFmt w:val="bullet"/>
      <w:lvlText w:val=""/>
      <w:lvlJc w:val="left"/>
      <w:pPr>
        <w:tabs>
          <w:tab w:val="num" w:pos="990"/>
        </w:tabs>
        <w:ind w:left="990" w:hanging="283"/>
      </w:pPr>
      <w:rPr>
        <w:rFonts w:ascii="Symbol" w:hAnsi="Symbol" w:cs="StarSymbol"/>
        <w:sz w:val="18"/>
        <w:szCs w:val="18"/>
      </w:rPr>
    </w:lvl>
    <w:lvl w:ilvl="1">
      <w:start w:val="1"/>
      <w:numFmt w:val="bullet"/>
      <w:lvlText w:val=""/>
      <w:lvlJc w:val="left"/>
      <w:pPr>
        <w:tabs>
          <w:tab w:val="num" w:pos="1697"/>
        </w:tabs>
        <w:ind w:left="1697" w:hanging="283"/>
      </w:pPr>
      <w:rPr>
        <w:rFonts w:ascii="Symbol" w:hAnsi="Symbol" w:cs="StarSymbol"/>
        <w:sz w:val="18"/>
        <w:szCs w:val="18"/>
      </w:rPr>
    </w:lvl>
    <w:lvl w:ilvl="2">
      <w:start w:val="1"/>
      <w:numFmt w:val="bullet"/>
      <w:lvlText w:val=""/>
      <w:lvlJc w:val="left"/>
      <w:pPr>
        <w:tabs>
          <w:tab w:val="num" w:pos="2404"/>
        </w:tabs>
        <w:ind w:left="2404" w:hanging="283"/>
      </w:pPr>
      <w:rPr>
        <w:rFonts w:ascii="Symbol" w:hAnsi="Symbol" w:cs="StarSymbol"/>
        <w:sz w:val="18"/>
        <w:szCs w:val="18"/>
      </w:rPr>
    </w:lvl>
    <w:lvl w:ilvl="3">
      <w:start w:val="1"/>
      <w:numFmt w:val="bullet"/>
      <w:lvlText w:val=""/>
      <w:lvlJc w:val="left"/>
      <w:pPr>
        <w:tabs>
          <w:tab w:val="num" w:pos="3111"/>
        </w:tabs>
        <w:ind w:left="3111" w:hanging="283"/>
      </w:pPr>
      <w:rPr>
        <w:rFonts w:ascii="Symbol" w:hAnsi="Symbol" w:cs="StarSymbol"/>
        <w:sz w:val="18"/>
        <w:szCs w:val="18"/>
      </w:rPr>
    </w:lvl>
    <w:lvl w:ilvl="4">
      <w:start w:val="1"/>
      <w:numFmt w:val="bullet"/>
      <w:lvlText w:val=""/>
      <w:lvlJc w:val="left"/>
      <w:pPr>
        <w:tabs>
          <w:tab w:val="num" w:pos="3818"/>
        </w:tabs>
        <w:ind w:left="3818" w:hanging="283"/>
      </w:pPr>
      <w:rPr>
        <w:rFonts w:ascii="Symbol" w:hAnsi="Symbol" w:cs="StarSymbol"/>
        <w:sz w:val="18"/>
        <w:szCs w:val="18"/>
      </w:rPr>
    </w:lvl>
    <w:lvl w:ilvl="5">
      <w:start w:val="1"/>
      <w:numFmt w:val="bullet"/>
      <w:lvlText w:val=""/>
      <w:lvlJc w:val="left"/>
      <w:pPr>
        <w:tabs>
          <w:tab w:val="num" w:pos="4525"/>
        </w:tabs>
        <w:ind w:left="4525" w:hanging="283"/>
      </w:pPr>
      <w:rPr>
        <w:rFonts w:ascii="Symbol" w:hAnsi="Symbol" w:cs="StarSymbol"/>
        <w:sz w:val="18"/>
        <w:szCs w:val="18"/>
      </w:rPr>
    </w:lvl>
    <w:lvl w:ilvl="6">
      <w:start w:val="1"/>
      <w:numFmt w:val="bullet"/>
      <w:lvlText w:val=""/>
      <w:lvlJc w:val="left"/>
      <w:pPr>
        <w:tabs>
          <w:tab w:val="num" w:pos="5232"/>
        </w:tabs>
        <w:ind w:left="5232" w:hanging="283"/>
      </w:pPr>
      <w:rPr>
        <w:rFonts w:ascii="Symbol" w:hAnsi="Symbol" w:cs="StarSymbol"/>
        <w:sz w:val="18"/>
        <w:szCs w:val="18"/>
      </w:rPr>
    </w:lvl>
    <w:lvl w:ilvl="7">
      <w:start w:val="1"/>
      <w:numFmt w:val="bullet"/>
      <w:lvlText w:val=""/>
      <w:lvlJc w:val="left"/>
      <w:pPr>
        <w:tabs>
          <w:tab w:val="num" w:pos="5939"/>
        </w:tabs>
        <w:ind w:left="5939" w:hanging="283"/>
      </w:pPr>
      <w:rPr>
        <w:rFonts w:ascii="Symbol" w:hAnsi="Symbol" w:cs="StarSymbol"/>
        <w:sz w:val="18"/>
        <w:szCs w:val="18"/>
      </w:rPr>
    </w:lvl>
    <w:lvl w:ilvl="8">
      <w:start w:val="1"/>
      <w:numFmt w:val="bullet"/>
      <w:lvlText w:val=""/>
      <w:lvlJc w:val="left"/>
      <w:pPr>
        <w:tabs>
          <w:tab w:val="num" w:pos="6646"/>
        </w:tabs>
        <w:ind w:left="6646" w:hanging="283"/>
      </w:pPr>
      <w:rPr>
        <w:rFonts w:ascii="Symbol" w:hAnsi="Symbol" w:cs="StarSymbol"/>
        <w:sz w:val="18"/>
        <w:szCs w:val="18"/>
      </w:rPr>
    </w:lvl>
  </w:abstractNum>
  <w:abstractNum w:abstractNumId="7">
    <w:nsid w:val="00741B3F"/>
    <w:multiLevelType w:val="hybridMultilevel"/>
    <w:tmpl w:val="08B4562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1693CD0"/>
    <w:multiLevelType w:val="hybridMultilevel"/>
    <w:tmpl w:val="958479E2"/>
    <w:lvl w:ilvl="0" w:tplc="7F8C9268">
      <w:numFmt w:val="bullet"/>
      <w:lvlText w:val="-"/>
      <w:lvlJc w:val="left"/>
      <w:pPr>
        <w:ind w:left="360" w:hanging="360"/>
      </w:pPr>
      <w:rPr>
        <w:rFonts w:ascii="Times New Roman" w:eastAsiaTheme="minorHAnsi" w:hAnsi="Times New Roman" w:cstheme="minorBidi"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132E0D27"/>
    <w:multiLevelType w:val="hybridMultilevel"/>
    <w:tmpl w:val="D15414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357EB5"/>
    <w:multiLevelType w:val="hybridMultilevel"/>
    <w:tmpl w:val="8EE200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0818DD"/>
    <w:multiLevelType w:val="hybridMultilevel"/>
    <w:tmpl w:val="6F324122"/>
    <w:lvl w:ilvl="0" w:tplc="D0AE4E7C">
      <w:start w:val="176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1B79B9"/>
    <w:multiLevelType w:val="hybridMultilevel"/>
    <w:tmpl w:val="73761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48653E"/>
    <w:multiLevelType w:val="hybridMultilevel"/>
    <w:tmpl w:val="B060ED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BB6BCB"/>
    <w:multiLevelType w:val="hybridMultilevel"/>
    <w:tmpl w:val="F4FADD7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114468"/>
    <w:multiLevelType w:val="hybridMultilevel"/>
    <w:tmpl w:val="307A41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EF0EBD"/>
    <w:multiLevelType w:val="hybridMultilevel"/>
    <w:tmpl w:val="EAD0CE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2874B7"/>
    <w:multiLevelType w:val="hybridMultilevel"/>
    <w:tmpl w:val="0FC8D8B2"/>
    <w:lvl w:ilvl="0" w:tplc="04090003">
      <w:start w:val="1"/>
      <w:numFmt w:val="bullet"/>
      <w:lvlText w:val="o"/>
      <w:lvlJc w:val="left"/>
      <w:pPr>
        <w:ind w:left="702" w:hanging="360"/>
      </w:pPr>
      <w:rPr>
        <w:rFonts w:ascii="Courier New" w:hAnsi="Courier New"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8">
    <w:nsid w:val="30F27402"/>
    <w:multiLevelType w:val="hybridMultilevel"/>
    <w:tmpl w:val="0D3C0FE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6342A9"/>
    <w:multiLevelType w:val="hybridMultilevel"/>
    <w:tmpl w:val="CD9420F6"/>
    <w:lvl w:ilvl="0" w:tplc="DEAC15B2">
      <w:start w:val="5"/>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33232C"/>
    <w:multiLevelType w:val="hybridMultilevel"/>
    <w:tmpl w:val="10F6227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382EBA"/>
    <w:multiLevelType w:val="hybridMultilevel"/>
    <w:tmpl w:val="586EEB88"/>
    <w:lvl w:ilvl="0" w:tplc="09123DD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E93A7F"/>
    <w:multiLevelType w:val="hybridMultilevel"/>
    <w:tmpl w:val="B8448C3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4B538EB"/>
    <w:multiLevelType w:val="hybridMultilevel"/>
    <w:tmpl w:val="1CA8AFA6"/>
    <w:lvl w:ilvl="0" w:tplc="CA4A0618">
      <w:numFmt w:val="bullet"/>
      <w:lvlText w:val="-"/>
      <w:lvlJc w:val="left"/>
      <w:pPr>
        <w:ind w:left="522" w:hanging="360"/>
      </w:pPr>
      <w:rPr>
        <w:rFonts w:ascii="Times New Roman" w:eastAsiaTheme="minorHAnsi" w:hAnsi="Times New Roman" w:cstheme="minorBidi" w:hint="default"/>
      </w:rPr>
    </w:lvl>
    <w:lvl w:ilvl="1" w:tplc="04090003" w:tentative="1">
      <w:start w:val="1"/>
      <w:numFmt w:val="bullet"/>
      <w:lvlText w:val="o"/>
      <w:lvlJc w:val="left"/>
      <w:pPr>
        <w:ind w:left="1242" w:hanging="360"/>
      </w:pPr>
      <w:rPr>
        <w:rFonts w:ascii="Courier New" w:hAnsi="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24">
    <w:nsid w:val="6524753E"/>
    <w:multiLevelType w:val="hybridMultilevel"/>
    <w:tmpl w:val="2D3E318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8AF4305"/>
    <w:multiLevelType w:val="hybridMultilevel"/>
    <w:tmpl w:val="0714F8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B766EC"/>
    <w:multiLevelType w:val="hybridMultilevel"/>
    <w:tmpl w:val="2C74C4BE"/>
    <w:lvl w:ilvl="0" w:tplc="F898A4DC">
      <w:start w:val="5"/>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0B799C"/>
    <w:multiLevelType w:val="hybridMultilevel"/>
    <w:tmpl w:val="82187C5A"/>
    <w:lvl w:ilvl="0" w:tplc="5574CAB2">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3C357DD"/>
    <w:multiLevelType w:val="hybridMultilevel"/>
    <w:tmpl w:val="ADC271F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A4707A"/>
    <w:multiLevelType w:val="hybridMultilevel"/>
    <w:tmpl w:val="0A00E2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9"/>
  </w:num>
  <w:num w:numId="4">
    <w:abstractNumId w:val="24"/>
  </w:num>
  <w:num w:numId="5">
    <w:abstractNumId w:val="28"/>
  </w:num>
  <w:num w:numId="6">
    <w:abstractNumId w:val="25"/>
  </w:num>
  <w:num w:numId="7">
    <w:abstractNumId w:val="9"/>
  </w:num>
  <w:num w:numId="8">
    <w:abstractNumId w:val="20"/>
  </w:num>
  <w:num w:numId="9">
    <w:abstractNumId w:val="16"/>
  </w:num>
  <w:num w:numId="10">
    <w:abstractNumId w:val="15"/>
  </w:num>
  <w:num w:numId="11">
    <w:abstractNumId w:val="7"/>
  </w:num>
  <w:num w:numId="12">
    <w:abstractNumId w:val="17"/>
  </w:num>
  <w:num w:numId="13">
    <w:abstractNumId w:val="14"/>
  </w:num>
  <w:num w:numId="14">
    <w:abstractNumId w:val="11"/>
  </w:num>
  <w:num w:numId="15">
    <w:abstractNumId w:val="13"/>
  </w:num>
  <w:num w:numId="16">
    <w:abstractNumId w:val="12"/>
  </w:num>
  <w:num w:numId="17">
    <w:abstractNumId w:val="27"/>
  </w:num>
  <w:num w:numId="18">
    <w:abstractNumId w:val="22"/>
  </w:num>
  <w:num w:numId="19">
    <w:abstractNumId w:val="21"/>
  </w:num>
  <w:num w:numId="20">
    <w:abstractNumId w:val="0"/>
  </w:num>
  <w:num w:numId="21">
    <w:abstractNumId w:val="8"/>
  </w:num>
  <w:num w:numId="22">
    <w:abstractNumId w:val="23"/>
  </w:num>
  <w:num w:numId="23">
    <w:abstractNumId w:val="1"/>
  </w:num>
  <w:num w:numId="24">
    <w:abstractNumId w:val="2"/>
  </w:num>
  <w:num w:numId="25">
    <w:abstractNumId w:val="3"/>
  </w:num>
  <w:num w:numId="26">
    <w:abstractNumId w:val="4"/>
  </w:num>
  <w:num w:numId="27">
    <w:abstractNumId w:val="5"/>
  </w:num>
  <w:num w:numId="28">
    <w:abstractNumId w:val="6"/>
  </w:num>
  <w:num w:numId="29">
    <w:abstractNumId w:val="19"/>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A2744"/>
    <w:rsid w:val="00000C9F"/>
    <w:rsid w:val="000126B0"/>
    <w:rsid w:val="000471C6"/>
    <w:rsid w:val="00056A75"/>
    <w:rsid w:val="00067C58"/>
    <w:rsid w:val="00071BC0"/>
    <w:rsid w:val="00087F2E"/>
    <w:rsid w:val="000A13BC"/>
    <w:rsid w:val="000B716F"/>
    <w:rsid w:val="000D37A8"/>
    <w:rsid w:val="000D69FB"/>
    <w:rsid w:val="000F150C"/>
    <w:rsid w:val="000F7E17"/>
    <w:rsid w:val="00101FCD"/>
    <w:rsid w:val="00127040"/>
    <w:rsid w:val="00131E8C"/>
    <w:rsid w:val="00147338"/>
    <w:rsid w:val="001936C0"/>
    <w:rsid w:val="00196388"/>
    <w:rsid w:val="001A6AAB"/>
    <w:rsid w:val="002109CF"/>
    <w:rsid w:val="002213B1"/>
    <w:rsid w:val="00237D1F"/>
    <w:rsid w:val="002526F5"/>
    <w:rsid w:val="00274181"/>
    <w:rsid w:val="002A0929"/>
    <w:rsid w:val="002D6B1B"/>
    <w:rsid w:val="002E3D1A"/>
    <w:rsid w:val="002F2491"/>
    <w:rsid w:val="002F4B21"/>
    <w:rsid w:val="00313C4A"/>
    <w:rsid w:val="00322F5E"/>
    <w:rsid w:val="00353162"/>
    <w:rsid w:val="003866F3"/>
    <w:rsid w:val="00403D62"/>
    <w:rsid w:val="00450FE1"/>
    <w:rsid w:val="00494782"/>
    <w:rsid w:val="004A2744"/>
    <w:rsid w:val="004D2AA9"/>
    <w:rsid w:val="004E19D3"/>
    <w:rsid w:val="005013E9"/>
    <w:rsid w:val="005052F0"/>
    <w:rsid w:val="00505632"/>
    <w:rsid w:val="0055179F"/>
    <w:rsid w:val="00583A57"/>
    <w:rsid w:val="00585A79"/>
    <w:rsid w:val="005966DC"/>
    <w:rsid w:val="005E6C3F"/>
    <w:rsid w:val="00605296"/>
    <w:rsid w:val="00611DEA"/>
    <w:rsid w:val="0062371C"/>
    <w:rsid w:val="00653B28"/>
    <w:rsid w:val="00666847"/>
    <w:rsid w:val="00682CF1"/>
    <w:rsid w:val="00693C5C"/>
    <w:rsid w:val="006A1179"/>
    <w:rsid w:val="006E430A"/>
    <w:rsid w:val="006F5D3A"/>
    <w:rsid w:val="006F645E"/>
    <w:rsid w:val="007063B2"/>
    <w:rsid w:val="00732966"/>
    <w:rsid w:val="0077607D"/>
    <w:rsid w:val="00777363"/>
    <w:rsid w:val="0079690F"/>
    <w:rsid w:val="007A040E"/>
    <w:rsid w:val="007C00F3"/>
    <w:rsid w:val="007D65EF"/>
    <w:rsid w:val="007F4EA2"/>
    <w:rsid w:val="00814060"/>
    <w:rsid w:val="00824595"/>
    <w:rsid w:val="0083065F"/>
    <w:rsid w:val="008328C2"/>
    <w:rsid w:val="0083337F"/>
    <w:rsid w:val="00851371"/>
    <w:rsid w:val="00853DF2"/>
    <w:rsid w:val="0088630D"/>
    <w:rsid w:val="008C51D8"/>
    <w:rsid w:val="00915318"/>
    <w:rsid w:val="00916F60"/>
    <w:rsid w:val="00926D86"/>
    <w:rsid w:val="009354BC"/>
    <w:rsid w:val="00950125"/>
    <w:rsid w:val="00952643"/>
    <w:rsid w:val="0096543D"/>
    <w:rsid w:val="009C5294"/>
    <w:rsid w:val="009D51DF"/>
    <w:rsid w:val="009F7D75"/>
    <w:rsid w:val="00A0765F"/>
    <w:rsid w:val="00A21724"/>
    <w:rsid w:val="00A33623"/>
    <w:rsid w:val="00A40384"/>
    <w:rsid w:val="00A453C0"/>
    <w:rsid w:val="00A552EF"/>
    <w:rsid w:val="00A875CF"/>
    <w:rsid w:val="00AB3870"/>
    <w:rsid w:val="00AC1681"/>
    <w:rsid w:val="00AE5CD6"/>
    <w:rsid w:val="00AE724D"/>
    <w:rsid w:val="00AF3350"/>
    <w:rsid w:val="00B03686"/>
    <w:rsid w:val="00B26428"/>
    <w:rsid w:val="00B6133F"/>
    <w:rsid w:val="00BA186C"/>
    <w:rsid w:val="00BC2EBA"/>
    <w:rsid w:val="00BC55FF"/>
    <w:rsid w:val="00BD5771"/>
    <w:rsid w:val="00BE5C61"/>
    <w:rsid w:val="00C2496C"/>
    <w:rsid w:val="00C331ED"/>
    <w:rsid w:val="00C51F35"/>
    <w:rsid w:val="00C81072"/>
    <w:rsid w:val="00CC1FF0"/>
    <w:rsid w:val="00CE548B"/>
    <w:rsid w:val="00CF42BF"/>
    <w:rsid w:val="00CF5751"/>
    <w:rsid w:val="00D23D0E"/>
    <w:rsid w:val="00D52934"/>
    <w:rsid w:val="00D67C43"/>
    <w:rsid w:val="00D76C6D"/>
    <w:rsid w:val="00DB7589"/>
    <w:rsid w:val="00DC67BE"/>
    <w:rsid w:val="00E005F7"/>
    <w:rsid w:val="00E01624"/>
    <w:rsid w:val="00E303A7"/>
    <w:rsid w:val="00E458DB"/>
    <w:rsid w:val="00E85124"/>
    <w:rsid w:val="00EA3DCF"/>
    <w:rsid w:val="00EB0F4E"/>
    <w:rsid w:val="00F04E77"/>
    <w:rsid w:val="00F06FB4"/>
    <w:rsid w:val="00F347EE"/>
    <w:rsid w:val="00F45A36"/>
    <w:rsid w:val="00F96144"/>
    <w:rsid w:val="00FB6BCA"/>
    <w:rsid w:val="00FC4475"/>
    <w:rsid w:val="00FE560A"/>
    <w:rsid w:val="00FF3515"/>
  </w:rsids>
  <m:mathPr>
    <m:mathFont m:val="Copperplate Gothic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4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A274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87F2E"/>
    <w:pPr>
      <w:tabs>
        <w:tab w:val="center" w:pos="4320"/>
        <w:tab w:val="right" w:pos="8640"/>
      </w:tabs>
    </w:pPr>
  </w:style>
  <w:style w:type="character" w:customStyle="1" w:styleId="HeaderChar">
    <w:name w:val="Header Char"/>
    <w:basedOn w:val="DefaultParagraphFont"/>
    <w:link w:val="Header"/>
    <w:uiPriority w:val="99"/>
    <w:semiHidden/>
    <w:rsid w:val="00087F2E"/>
  </w:style>
  <w:style w:type="paragraph" w:styleId="Footer">
    <w:name w:val="footer"/>
    <w:basedOn w:val="Normal"/>
    <w:link w:val="FooterChar"/>
    <w:uiPriority w:val="99"/>
    <w:semiHidden/>
    <w:unhideWhenUsed/>
    <w:rsid w:val="00087F2E"/>
    <w:pPr>
      <w:tabs>
        <w:tab w:val="center" w:pos="4320"/>
        <w:tab w:val="right" w:pos="8640"/>
      </w:tabs>
    </w:pPr>
  </w:style>
  <w:style w:type="character" w:customStyle="1" w:styleId="FooterChar">
    <w:name w:val="Footer Char"/>
    <w:basedOn w:val="DefaultParagraphFont"/>
    <w:link w:val="Footer"/>
    <w:uiPriority w:val="99"/>
    <w:semiHidden/>
    <w:rsid w:val="00087F2E"/>
  </w:style>
  <w:style w:type="paragraph" w:styleId="ListParagraph">
    <w:name w:val="List Paragraph"/>
    <w:basedOn w:val="Normal"/>
    <w:uiPriority w:val="34"/>
    <w:qFormat/>
    <w:rsid w:val="00F45A36"/>
    <w:pPr>
      <w:ind w:left="720"/>
      <w:contextualSpacing/>
    </w:pPr>
  </w:style>
  <w:style w:type="paragraph" w:customStyle="1" w:styleId="Textbody">
    <w:name w:val="Text body"/>
    <w:basedOn w:val="Normal"/>
    <w:rsid w:val="00D23D0E"/>
    <w:pPr>
      <w:widowControl w:val="0"/>
      <w:suppressAutoHyphens/>
    </w:pPr>
    <w:rPr>
      <w:rFonts w:ascii="Times New Roman" w:eastAsia="Times New Roman" w:hAnsi="Times New Roman" w:cs="Times New Roman"/>
    </w:rPr>
  </w:style>
  <w:style w:type="paragraph" w:customStyle="1" w:styleId="TableContents">
    <w:name w:val="Table Contents"/>
    <w:basedOn w:val="Textbody"/>
    <w:rsid w:val="00D23D0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9</Pages>
  <Words>1944</Words>
  <Characters>11083</Characters>
  <Application>Microsoft Macintosh Word</Application>
  <DocSecurity>0</DocSecurity>
  <Lines>92</Lines>
  <Paragraphs>22</Paragraphs>
  <ScaleCrop>false</ScaleCrop>
  <Company>AISK</Company>
  <LinksUpToDate>false</LinksUpToDate>
  <CharactersWithSpaces>13610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Clough</dc:creator>
  <cp:keywords/>
  <cp:lastModifiedBy>Jessica Clough</cp:lastModifiedBy>
  <cp:revision>33</cp:revision>
  <cp:lastPrinted>2009-09-08T19:50:00Z</cp:lastPrinted>
  <dcterms:created xsi:type="dcterms:W3CDTF">2010-11-10T00:37:00Z</dcterms:created>
  <dcterms:modified xsi:type="dcterms:W3CDTF">2010-11-11T02:29:00Z</dcterms:modified>
</cp:coreProperties>
</file>